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11" w:rsidRPr="001B4B11" w:rsidRDefault="001B4B11" w:rsidP="001B4B11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479" w:rsidRPr="00942479" w:rsidRDefault="00942479" w:rsidP="00942479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942479">
        <w:t>МИНИСТЕРСТВО НАУКИ И ВЫСШЕГО ОБРАЗОВАНИЯ РОССИЙСКОЙ ФЕДЕРАЦИИ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z w:val="28"/>
          <w:szCs w:val="28"/>
        </w:rPr>
      </w:pPr>
      <w:r w:rsidRPr="00942479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z w:val="28"/>
          <w:szCs w:val="28"/>
        </w:rPr>
      </w:pPr>
      <w:r w:rsidRPr="00942479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42479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942479" w:rsidRPr="00942479" w:rsidRDefault="00942479" w:rsidP="00942479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942479">
        <w:rPr>
          <w:rFonts w:eastAsia="Calibri"/>
          <w:b/>
          <w:snapToGrid w:val="0"/>
          <w:sz w:val="28"/>
          <w:szCs w:val="28"/>
        </w:rPr>
        <w:t>(ДГТУ)</w:t>
      </w: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942479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по выполнению контрольной работы </w:t>
      </w:r>
    </w:p>
    <w:p w:rsidR="00942479" w:rsidRPr="00942479" w:rsidRDefault="00942479" w:rsidP="00942479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по дисциплине «</w:t>
      </w:r>
      <w:r w:rsidR="006B164B">
        <w:rPr>
          <w:rFonts w:eastAsia="Calibri"/>
          <w:sz w:val="28"/>
          <w:szCs w:val="28"/>
        </w:rPr>
        <w:t>Управленческий анализ</w:t>
      </w:r>
      <w:r w:rsidRPr="00942479">
        <w:rPr>
          <w:rFonts w:eastAsia="Calibri"/>
          <w:sz w:val="28"/>
          <w:szCs w:val="28"/>
        </w:rPr>
        <w:t>»</w:t>
      </w:r>
    </w:p>
    <w:p w:rsidR="00942479" w:rsidRPr="00942479" w:rsidRDefault="00942479" w:rsidP="00942479">
      <w:pPr>
        <w:ind w:left="284"/>
        <w:jc w:val="center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left="284"/>
        <w:jc w:val="center"/>
        <w:rPr>
          <w:rFonts w:ascii="Calibri" w:eastAsia="Calibri" w:hAnsi="Calibri"/>
          <w:u w:val="single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jc w:val="both"/>
        <w:rPr>
          <w:rFonts w:eastAsia="Calibri"/>
          <w:u w:val="single"/>
        </w:rPr>
      </w:pPr>
    </w:p>
    <w:p w:rsidR="00942479" w:rsidRPr="00942479" w:rsidRDefault="00942479" w:rsidP="00942479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/>
          <w:bCs/>
          <w:sz w:val="28"/>
          <w:szCs w:val="28"/>
        </w:rPr>
      </w:pPr>
    </w:p>
    <w:p w:rsidR="00942479" w:rsidRPr="00942479" w:rsidRDefault="00942479" w:rsidP="00942479">
      <w:pPr>
        <w:jc w:val="center"/>
        <w:rPr>
          <w:rFonts w:eastAsia="Calibri"/>
          <w:bCs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t>Ростов</w:t>
      </w:r>
      <w:r>
        <w:rPr>
          <w:rFonts w:eastAsia="Calibri"/>
          <w:bCs/>
          <w:sz w:val="28"/>
          <w:szCs w:val="28"/>
        </w:rPr>
        <w:t>–</w:t>
      </w:r>
      <w:r w:rsidRPr="00942479">
        <w:rPr>
          <w:rFonts w:eastAsia="Calibri"/>
          <w:bCs/>
          <w:sz w:val="28"/>
          <w:szCs w:val="28"/>
        </w:rPr>
        <w:t>на</w:t>
      </w:r>
      <w:r>
        <w:rPr>
          <w:rFonts w:eastAsia="Calibri"/>
          <w:bCs/>
          <w:sz w:val="28"/>
          <w:szCs w:val="28"/>
        </w:rPr>
        <w:t>–</w:t>
      </w:r>
      <w:r w:rsidRPr="00942479">
        <w:rPr>
          <w:rFonts w:eastAsia="Calibri"/>
          <w:bCs/>
          <w:sz w:val="28"/>
          <w:szCs w:val="28"/>
        </w:rPr>
        <w:t>Дону</w:t>
      </w:r>
    </w:p>
    <w:p w:rsidR="00942479" w:rsidRPr="00942479" w:rsidRDefault="00942479" w:rsidP="00942479">
      <w:pPr>
        <w:jc w:val="center"/>
        <w:rPr>
          <w:rFonts w:eastAsia="Calibri"/>
          <w:bCs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t>2022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bCs/>
          <w:sz w:val="28"/>
          <w:szCs w:val="28"/>
        </w:rPr>
        <w:br w:type="page"/>
      </w:r>
      <w:r w:rsidRPr="00942479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42479">
        <w:rPr>
          <w:rFonts w:eastAsia="DengXian"/>
          <w:sz w:val="28"/>
          <w:szCs w:val="28"/>
          <w:lang w:eastAsia="zh-CN"/>
        </w:rPr>
        <w:t>Методические указания по выполнению контрольной работы по дисциплине «</w:t>
      </w:r>
      <w:r w:rsidR="006B164B">
        <w:rPr>
          <w:rFonts w:eastAsia="DengXian"/>
          <w:sz w:val="28"/>
          <w:szCs w:val="28"/>
          <w:lang w:eastAsia="zh-CN"/>
        </w:rPr>
        <w:t>Управленческий анализ</w:t>
      </w:r>
      <w:r w:rsidRPr="00942479">
        <w:rPr>
          <w:rFonts w:eastAsia="DengXian"/>
          <w:sz w:val="28"/>
          <w:szCs w:val="28"/>
          <w:lang w:eastAsia="zh-CN"/>
        </w:rPr>
        <w:t>». ДГТУ, г. Ростов</w:t>
      </w:r>
      <w:r>
        <w:rPr>
          <w:rFonts w:eastAsia="DengXian"/>
          <w:sz w:val="28"/>
          <w:szCs w:val="28"/>
          <w:lang w:eastAsia="zh-CN"/>
        </w:rPr>
        <w:t>–</w:t>
      </w:r>
      <w:r w:rsidRPr="00942479">
        <w:rPr>
          <w:rFonts w:eastAsia="DengXian"/>
          <w:sz w:val="28"/>
          <w:szCs w:val="28"/>
          <w:lang w:eastAsia="zh-CN"/>
        </w:rPr>
        <w:t>на</w:t>
      </w:r>
      <w:r>
        <w:rPr>
          <w:rFonts w:eastAsia="DengXian"/>
          <w:sz w:val="28"/>
          <w:szCs w:val="28"/>
          <w:lang w:eastAsia="zh-CN"/>
        </w:rPr>
        <w:t>–</w:t>
      </w:r>
      <w:r w:rsidRPr="00942479">
        <w:rPr>
          <w:rFonts w:eastAsia="DengXian"/>
          <w:sz w:val="28"/>
          <w:szCs w:val="28"/>
          <w:lang w:eastAsia="zh-CN"/>
        </w:rPr>
        <w:t>Дону, 2022 г.</w:t>
      </w:r>
    </w:p>
    <w:p w:rsidR="00942479" w:rsidRPr="00942479" w:rsidRDefault="00942479" w:rsidP="00942479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942479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контрольной работы.</w:t>
      </w:r>
    </w:p>
    <w:p w:rsidR="00942479" w:rsidRPr="00942479" w:rsidRDefault="00914A29" w:rsidP="0094247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914A29">
        <w:rPr>
          <w:rFonts w:eastAsia="Calibri"/>
          <w:sz w:val="28"/>
          <w:szCs w:val="28"/>
        </w:rPr>
        <w:t>Предназначено для обучающихся по направлению подготовки магистратуры 38.04.01 «Экономика», программа «Финансовый аналитик» заочной формы обучения</w:t>
      </w:r>
      <w:r w:rsidR="00942479" w:rsidRPr="00942479">
        <w:rPr>
          <w:rFonts w:eastAsia="Calibri"/>
          <w:sz w:val="28"/>
          <w:szCs w:val="28"/>
        </w:rPr>
        <w:t>.</w:t>
      </w: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ind w:firstLine="709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spacing w:line="276" w:lineRule="auto"/>
        <w:ind w:firstLine="709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Ответственный за выпуск: 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>д.э.н.. проф. Крохичева Г.Е.</w:t>
      </w:r>
    </w:p>
    <w:p w:rsidR="00942479" w:rsidRPr="00942479" w:rsidRDefault="00942479" w:rsidP="00942479">
      <w:pPr>
        <w:spacing w:line="276" w:lineRule="auto"/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sz w:val="28"/>
          <w:szCs w:val="28"/>
        </w:rPr>
      </w:pP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 </w:t>
      </w:r>
    </w:p>
    <w:p w:rsidR="00942479" w:rsidRPr="00942479" w:rsidRDefault="00942479" w:rsidP="00942479">
      <w:pPr>
        <w:jc w:val="right"/>
        <w:rPr>
          <w:rFonts w:eastAsia="Calibri"/>
          <w:sz w:val="28"/>
          <w:szCs w:val="28"/>
        </w:rPr>
      </w:pPr>
      <w:r w:rsidRPr="00942479">
        <w:rPr>
          <w:rFonts w:eastAsia="Calibri"/>
          <w:sz w:val="28"/>
          <w:szCs w:val="28"/>
        </w:rPr>
        <w:t xml:space="preserve">© Издательский центр ДГТУ, 2022 г.  </w:t>
      </w:r>
    </w:p>
    <w:p w:rsidR="00942479" w:rsidRPr="00942479" w:rsidRDefault="00942479" w:rsidP="00942479">
      <w:pPr>
        <w:spacing w:after="160" w:line="259" w:lineRule="auto"/>
        <w:rPr>
          <w:rFonts w:eastAsia="Calibri"/>
        </w:rPr>
      </w:pPr>
      <w:r w:rsidRPr="00942479">
        <w:rPr>
          <w:rFonts w:eastAsia="Calibri"/>
        </w:rPr>
        <w:br w:type="page"/>
      </w:r>
    </w:p>
    <w:p w:rsidR="006B164B" w:rsidRPr="006B164B" w:rsidRDefault="006B164B" w:rsidP="006B164B">
      <w:pPr>
        <w:jc w:val="center"/>
        <w:rPr>
          <w:b/>
          <w:sz w:val="32"/>
          <w:szCs w:val="28"/>
        </w:rPr>
      </w:pPr>
      <w:r w:rsidRPr="006B164B">
        <w:rPr>
          <w:b/>
          <w:sz w:val="32"/>
          <w:szCs w:val="28"/>
        </w:rPr>
        <w:lastRenderedPageBreak/>
        <w:t xml:space="preserve">1 Общие требования к выполнению контрольной работы </w:t>
      </w:r>
    </w:p>
    <w:p w:rsidR="006B164B" w:rsidRPr="006B164B" w:rsidRDefault="006B164B" w:rsidP="006B164B">
      <w:pPr>
        <w:jc w:val="center"/>
        <w:rPr>
          <w:b/>
          <w:sz w:val="32"/>
          <w:szCs w:val="28"/>
        </w:rPr>
      </w:pPr>
    </w:p>
    <w:p w:rsidR="006B164B" w:rsidRPr="006B164B" w:rsidRDefault="006B164B" w:rsidP="006B164B">
      <w:pPr>
        <w:ind w:firstLine="709"/>
        <w:rPr>
          <w:b/>
          <w:sz w:val="28"/>
          <w:szCs w:val="28"/>
        </w:rPr>
      </w:pPr>
      <w:r w:rsidRPr="006B164B">
        <w:rPr>
          <w:b/>
          <w:sz w:val="28"/>
          <w:szCs w:val="28"/>
        </w:rPr>
        <w:t>Цель и значение контрольной работы</w:t>
      </w:r>
    </w:p>
    <w:p w:rsidR="006B164B" w:rsidRDefault="006B164B" w:rsidP="006B164B">
      <w:pPr>
        <w:ind w:firstLine="709"/>
        <w:jc w:val="both"/>
        <w:rPr>
          <w:rFonts w:eastAsia="Calibri"/>
          <w:sz w:val="28"/>
          <w:szCs w:val="28"/>
        </w:rPr>
      </w:pPr>
      <w:r w:rsidRPr="006B164B">
        <w:rPr>
          <w:rFonts w:eastAsia="Calibri"/>
          <w:sz w:val="28"/>
          <w:szCs w:val="28"/>
        </w:rPr>
        <w:t>Магистранты заочной формы обучения в соответствии с учебным планом выполняют по курсу «Управленческий анализ» контрольную работу.</w:t>
      </w:r>
    </w:p>
    <w:p w:rsidR="006B164B" w:rsidRDefault="006B164B" w:rsidP="006B164B">
      <w:pPr>
        <w:ind w:firstLine="709"/>
        <w:jc w:val="both"/>
        <w:rPr>
          <w:sz w:val="28"/>
          <w:szCs w:val="28"/>
        </w:rPr>
      </w:pPr>
      <w:r w:rsidRPr="006B164B">
        <w:rPr>
          <w:sz w:val="28"/>
          <w:szCs w:val="28"/>
        </w:rPr>
        <w:t xml:space="preserve">Целью работы является углубление знаний студентов по </w:t>
      </w:r>
      <w:r>
        <w:rPr>
          <w:sz w:val="28"/>
          <w:szCs w:val="28"/>
        </w:rPr>
        <w:t>управленческ</w:t>
      </w:r>
      <w:r w:rsidRPr="006B164B">
        <w:rPr>
          <w:sz w:val="28"/>
          <w:szCs w:val="28"/>
        </w:rPr>
        <w:t xml:space="preserve">ому анализу. </w:t>
      </w:r>
    </w:p>
    <w:p w:rsidR="006B164B" w:rsidRDefault="006B164B" w:rsidP="006B164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D5BB2">
        <w:rPr>
          <w:rFonts w:eastAsia="Calibri"/>
          <w:sz w:val="28"/>
          <w:szCs w:val="28"/>
          <w:lang w:eastAsia="en-US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</w:p>
    <w:p w:rsidR="006B164B" w:rsidRPr="00FD5BB2" w:rsidRDefault="006B164B" w:rsidP="006B164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Обучающийся </w:t>
      </w:r>
      <w:r w:rsidRPr="00FD5BB2">
        <w:rPr>
          <w:rFonts w:eastAsia="Calibri"/>
          <w:sz w:val="28"/>
          <w:szCs w:val="28"/>
          <w:lang w:eastAsia="en-US"/>
        </w:rPr>
        <w:t xml:space="preserve">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6B164B" w:rsidRDefault="006B164B" w:rsidP="006B164B">
      <w:pPr>
        <w:ind w:firstLine="709"/>
        <w:jc w:val="both"/>
        <w:rPr>
          <w:sz w:val="28"/>
          <w:szCs w:val="28"/>
        </w:rPr>
      </w:pPr>
    </w:p>
    <w:p w:rsidR="006B164B" w:rsidRPr="006B164B" w:rsidRDefault="006B164B" w:rsidP="006B164B">
      <w:pPr>
        <w:ind w:firstLine="709"/>
        <w:rPr>
          <w:b/>
          <w:sz w:val="28"/>
          <w:szCs w:val="28"/>
        </w:rPr>
      </w:pPr>
      <w:r w:rsidRPr="006B164B">
        <w:rPr>
          <w:b/>
          <w:sz w:val="28"/>
          <w:szCs w:val="28"/>
        </w:rPr>
        <w:t>Требования к контрольной работе</w:t>
      </w:r>
    </w:p>
    <w:p w:rsidR="006B164B" w:rsidRPr="006B164B" w:rsidRDefault="006B164B" w:rsidP="006B164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B164B">
        <w:rPr>
          <w:rFonts w:eastAsia="Calibri"/>
          <w:sz w:val="28"/>
          <w:szCs w:val="28"/>
        </w:rPr>
        <w:t xml:space="preserve">При написании работы необходимо проявить навыки самостоятельной работы, показать умение пользоваться литературными источниками, директивными документами, фактическим материалом. </w:t>
      </w:r>
    </w:p>
    <w:p w:rsidR="006B164B" w:rsidRPr="006B164B" w:rsidRDefault="006B164B" w:rsidP="006B16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B164B">
        <w:rPr>
          <w:sz w:val="28"/>
          <w:szCs w:val="28"/>
          <w:lang w:eastAsia="en-US"/>
        </w:rPr>
        <w:t xml:space="preserve">Начинать работу надо с тщательного изучения методических рекомендаций по дисциплине. Далее надо подобрать необходимую литературу. В процессе написания работы можно привлечь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 </w:t>
      </w:r>
    </w:p>
    <w:p w:rsidR="006B164B" w:rsidRPr="006B164B" w:rsidRDefault="006B164B" w:rsidP="006B16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B164B">
        <w:rPr>
          <w:sz w:val="28"/>
          <w:szCs w:val="28"/>
          <w:lang w:eastAsia="en-US"/>
        </w:rPr>
        <w:t xml:space="preserve">Обязательной является предварительная консультация, на которой уточняется вариант, обсуждается необходимость привлечения дополнительной литературы, а также основные направления разработки тем. Контрольная работа должна освещать основные вопросы в свете проработанной литературы и фактического материала, привлекаемого в качестве иллюстраций. </w:t>
      </w:r>
    </w:p>
    <w:p w:rsidR="006B164B" w:rsidRPr="006B164B" w:rsidRDefault="006B164B" w:rsidP="006B16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B164B">
        <w:rPr>
          <w:sz w:val="28"/>
          <w:szCs w:val="28"/>
          <w:lang w:eastAsia="en-US"/>
        </w:rPr>
        <w:t xml:space="preserve">Выполненная контрольная работа сдается в университет в соответствии с учебным графиком. Студенты, получившие контрольную работу после проверки, должны внимательно ознакомиться с рецензией и с учетом замечаний и рекомендаций доработать отдельные вопросы. </w:t>
      </w:r>
    </w:p>
    <w:p w:rsidR="006B164B" w:rsidRPr="006B164B" w:rsidRDefault="006B164B" w:rsidP="006B164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B164B">
        <w:rPr>
          <w:sz w:val="28"/>
          <w:szCs w:val="28"/>
          <w:lang w:eastAsia="en-US"/>
        </w:rPr>
        <w:t xml:space="preserve">Зачтенная контрольная работа предъявляется при сдаче зачета. </w:t>
      </w:r>
    </w:p>
    <w:p w:rsidR="006B164B" w:rsidRPr="006B164B" w:rsidRDefault="006B164B" w:rsidP="006B164B">
      <w:pPr>
        <w:widowControl w:val="0"/>
        <w:ind w:firstLine="709"/>
        <w:jc w:val="both"/>
        <w:rPr>
          <w:sz w:val="28"/>
          <w:szCs w:val="28"/>
        </w:rPr>
      </w:pPr>
      <w:r w:rsidRPr="006B164B">
        <w:rPr>
          <w:sz w:val="28"/>
          <w:szCs w:val="28"/>
        </w:rPr>
        <w:t xml:space="preserve">Работа должна быть написана на высоком теоретическом и практическом уровне. При написании работы обучающемуся необходимо самостоятельно выбрать предприятие, данные по которому будут основой для выполнения работы. </w:t>
      </w:r>
    </w:p>
    <w:p w:rsidR="006B164B" w:rsidRPr="006B164B" w:rsidRDefault="006B164B" w:rsidP="006B164B">
      <w:pPr>
        <w:spacing w:after="52"/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keepNext/>
        <w:keepLines/>
        <w:ind w:right="-1"/>
        <w:jc w:val="center"/>
        <w:outlineLvl w:val="0"/>
        <w:rPr>
          <w:rFonts w:eastAsia="Arial"/>
          <w:b/>
          <w:color w:val="000000"/>
          <w:sz w:val="32"/>
          <w:szCs w:val="28"/>
          <w:lang w:eastAsia="zh-CN"/>
        </w:rPr>
      </w:pPr>
      <w:bookmarkStart w:id="0" w:name="_Toc193872"/>
      <w:r w:rsidRPr="006B164B">
        <w:rPr>
          <w:rFonts w:eastAsia="Arial"/>
          <w:b/>
          <w:color w:val="000000"/>
          <w:sz w:val="32"/>
          <w:szCs w:val="28"/>
          <w:lang w:eastAsia="zh-CN"/>
        </w:rPr>
        <w:t>2</w:t>
      </w:r>
      <w:r w:rsidRPr="006B164B">
        <w:rPr>
          <w:rFonts w:eastAsia="Arial"/>
          <w:b/>
          <w:color w:val="000000"/>
          <w:sz w:val="32"/>
          <w:szCs w:val="28"/>
          <w:lang w:eastAsia="zh-CN"/>
        </w:rPr>
        <w:t xml:space="preserve"> </w:t>
      </w:r>
      <w:r>
        <w:rPr>
          <w:rFonts w:eastAsia="Arial"/>
          <w:b/>
          <w:color w:val="000000"/>
          <w:sz w:val="32"/>
          <w:szCs w:val="28"/>
          <w:lang w:eastAsia="zh-CN"/>
        </w:rPr>
        <w:t>За</w:t>
      </w:r>
      <w:r w:rsidRPr="006B164B">
        <w:rPr>
          <w:rFonts w:eastAsia="Arial"/>
          <w:b/>
          <w:color w:val="000000"/>
          <w:sz w:val="32"/>
          <w:szCs w:val="28"/>
          <w:lang w:eastAsia="zh-CN"/>
        </w:rPr>
        <w:t>дания для выполнения</w:t>
      </w:r>
      <w:r w:rsidRPr="006B164B">
        <w:rPr>
          <w:rFonts w:eastAsia="Arial"/>
          <w:b/>
          <w:color w:val="000000"/>
          <w:sz w:val="32"/>
          <w:szCs w:val="28"/>
          <w:lang w:eastAsia="zh-CN"/>
        </w:rPr>
        <w:t xml:space="preserve"> </w:t>
      </w:r>
      <w:r w:rsidRPr="006B164B">
        <w:rPr>
          <w:rFonts w:eastAsia="Arial"/>
          <w:b/>
          <w:color w:val="000000"/>
          <w:sz w:val="32"/>
          <w:szCs w:val="28"/>
          <w:lang w:eastAsia="zh-CN"/>
        </w:rPr>
        <w:t>контрольных работ</w:t>
      </w:r>
      <w:bookmarkEnd w:id="0"/>
    </w:p>
    <w:p w:rsidR="006B164B" w:rsidRPr="006B164B" w:rsidRDefault="006B164B" w:rsidP="006B164B">
      <w:pPr>
        <w:rPr>
          <w:b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</w:t>
      </w:r>
      <w:r w:rsidRPr="006B164B">
        <w:rPr>
          <w:b/>
          <w:color w:val="000000"/>
          <w:sz w:val="28"/>
          <w:szCs w:val="28"/>
          <w:lang w:eastAsia="zh-CN"/>
        </w:rPr>
        <w:t xml:space="preserve"> </w:t>
      </w:r>
      <w:r>
        <w:rPr>
          <w:b/>
          <w:color w:val="000000"/>
          <w:sz w:val="28"/>
          <w:szCs w:val="28"/>
          <w:lang w:eastAsia="zh-CN"/>
        </w:rPr>
        <w:t>1</w:t>
      </w:r>
    </w:p>
    <w:p w:rsidR="006B164B" w:rsidRPr="006B164B" w:rsidRDefault="006B164B" w:rsidP="006B164B">
      <w:pPr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А) На основании приведенных данных определить коэффициенты сортности по плану и фактически и индекс роста качества продукции. Сформулируйте выводы. </w:t>
      </w:r>
    </w:p>
    <w:tbl>
      <w:tblPr>
        <w:tblStyle w:val="41"/>
        <w:tblW w:w="9564" w:type="dxa"/>
        <w:tblLook w:val="04A0" w:firstRow="1" w:lastRow="0" w:firstColumn="1" w:lastColumn="0" w:noHBand="0" w:noVBand="1"/>
      </w:tblPr>
      <w:tblGrid>
        <w:gridCol w:w="2236"/>
        <w:gridCol w:w="2726"/>
        <w:gridCol w:w="2306"/>
        <w:gridCol w:w="2296"/>
      </w:tblGrid>
      <w:tr w:rsidR="006B164B" w:rsidRPr="006B164B" w:rsidTr="006B164B">
        <w:trPr>
          <w:trHeight w:val="224"/>
        </w:trPr>
        <w:tc>
          <w:tcPr>
            <w:tcW w:w="2236" w:type="dxa"/>
            <w:vMerge w:val="restart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Сорт продукции </w:t>
            </w:r>
          </w:p>
        </w:tc>
        <w:tc>
          <w:tcPr>
            <w:tcW w:w="2726" w:type="dxa"/>
            <w:vMerge w:val="restart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Цена продукции, руб. </w:t>
            </w:r>
          </w:p>
        </w:tc>
        <w:tc>
          <w:tcPr>
            <w:tcW w:w="4602" w:type="dxa"/>
            <w:gridSpan w:val="2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Выпуск продукции, ед. </w:t>
            </w:r>
          </w:p>
        </w:tc>
      </w:tr>
      <w:tr w:rsidR="006B164B" w:rsidRPr="006B164B" w:rsidTr="006B164B">
        <w:trPr>
          <w:trHeight w:val="89"/>
        </w:trPr>
        <w:tc>
          <w:tcPr>
            <w:tcW w:w="2236" w:type="dxa"/>
            <w:vMerge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2726" w:type="dxa"/>
            <w:vMerge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2306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>год</w:t>
            </w:r>
          </w:p>
        </w:tc>
        <w:tc>
          <w:tcPr>
            <w:tcW w:w="2296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>год+1</w:t>
            </w:r>
          </w:p>
        </w:tc>
      </w:tr>
      <w:tr w:rsidR="006B164B" w:rsidRPr="006B164B" w:rsidTr="006B164B">
        <w:trPr>
          <w:trHeight w:val="78"/>
        </w:trPr>
        <w:tc>
          <w:tcPr>
            <w:tcW w:w="223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272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230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229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</w:tr>
      <w:tr w:rsidR="006B164B" w:rsidRPr="006B164B" w:rsidTr="006B164B">
        <w:trPr>
          <w:trHeight w:val="332"/>
        </w:trPr>
        <w:tc>
          <w:tcPr>
            <w:tcW w:w="223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272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  <w:tc>
          <w:tcPr>
            <w:tcW w:w="230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  <w:tc>
          <w:tcPr>
            <w:tcW w:w="229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  <w:tr w:rsidR="006B164B" w:rsidRPr="006B164B" w:rsidTr="006B164B">
        <w:trPr>
          <w:trHeight w:val="332"/>
        </w:trPr>
        <w:tc>
          <w:tcPr>
            <w:tcW w:w="223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272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  <w:tc>
          <w:tcPr>
            <w:tcW w:w="230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  <w:tc>
          <w:tcPr>
            <w:tcW w:w="229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k </w:t>
            </w:r>
          </w:p>
        </w:tc>
      </w:tr>
    </w:tbl>
    <w:p w:rsidR="006B164B" w:rsidRDefault="006B164B" w:rsidP="006B164B">
      <w:pPr>
        <w:spacing w:after="52"/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52"/>
        <w:ind w:firstLine="567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Б) На основании приведенных данных определите коэффициент ритмичности и коэффициент вариации. Сформулируйте выводы. </w:t>
      </w:r>
    </w:p>
    <w:tbl>
      <w:tblPr>
        <w:tblStyle w:val="41"/>
        <w:tblW w:w="9639" w:type="dxa"/>
        <w:tblLook w:val="04A0" w:firstRow="1" w:lastRow="0" w:firstColumn="1" w:lastColumn="0" w:noHBand="0" w:noVBand="1"/>
      </w:tblPr>
      <w:tblGrid>
        <w:gridCol w:w="2289"/>
        <w:gridCol w:w="3386"/>
        <w:gridCol w:w="1560"/>
        <w:gridCol w:w="2404"/>
      </w:tblGrid>
      <w:tr w:rsidR="006B164B" w:rsidRPr="006B164B" w:rsidTr="006B164B">
        <w:trPr>
          <w:trHeight w:val="233"/>
        </w:trPr>
        <w:tc>
          <w:tcPr>
            <w:tcW w:w="2289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Декады </w:t>
            </w:r>
          </w:p>
        </w:tc>
        <w:tc>
          <w:tcPr>
            <w:tcW w:w="7350" w:type="dxa"/>
            <w:gridSpan w:val="3"/>
          </w:tcPr>
          <w:p w:rsidR="006B164B" w:rsidRPr="006B164B" w:rsidRDefault="006B164B" w:rsidP="006B164B">
            <w:pPr>
              <w:spacing w:after="160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Выпуск продукции, ед.</w:t>
            </w:r>
          </w:p>
        </w:tc>
      </w:tr>
      <w:tr w:rsidR="006B164B" w:rsidRPr="006B164B" w:rsidTr="006B164B">
        <w:trPr>
          <w:trHeight w:val="49"/>
        </w:trPr>
        <w:tc>
          <w:tcPr>
            <w:tcW w:w="2289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338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1560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2404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</w:tr>
      <w:tr w:rsidR="006B164B" w:rsidRPr="006B164B" w:rsidTr="006B164B">
        <w:trPr>
          <w:trHeight w:val="331"/>
        </w:trPr>
        <w:tc>
          <w:tcPr>
            <w:tcW w:w="2289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338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  <w:tc>
          <w:tcPr>
            <w:tcW w:w="1560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2404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  <w:tr w:rsidR="006B164B" w:rsidRPr="006B164B" w:rsidTr="006B164B">
        <w:trPr>
          <w:trHeight w:val="332"/>
        </w:trPr>
        <w:tc>
          <w:tcPr>
            <w:tcW w:w="2289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3386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  <w:tc>
          <w:tcPr>
            <w:tcW w:w="1560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2404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k </w:t>
            </w:r>
          </w:p>
        </w:tc>
      </w:tr>
    </w:tbl>
    <w:p w:rsidR="006B164B" w:rsidRPr="006B164B" w:rsidRDefault="006B164B" w:rsidP="006B164B">
      <w:pPr>
        <w:ind w:right="80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0"/>
        <w:jc w:val="center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для заданий а); б) по вариантам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9"/>
        <w:gridCol w:w="930"/>
        <w:gridCol w:w="931"/>
        <w:gridCol w:w="895"/>
        <w:gridCol w:w="896"/>
        <w:gridCol w:w="896"/>
        <w:gridCol w:w="931"/>
        <w:gridCol w:w="931"/>
        <w:gridCol w:w="931"/>
        <w:gridCol w:w="931"/>
      </w:tblGrid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Варианты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a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b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c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e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f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g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h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k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3600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1600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3500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1650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3700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1700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3600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1840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3800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1800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3700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1925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2700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3900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1900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3800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1950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2550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3650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1650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2700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3600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3750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1750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3700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1690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3775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1775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3600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2700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3675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1675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3560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2700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3850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1850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3800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1925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2900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93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3950 </w:t>
            </w:r>
          </w:p>
        </w:tc>
        <w:tc>
          <w:tcPr>
            <w:tcW w:w="93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1950 </w:t>
            </w:r>
          </w:p>
        </w:tc>
        <w:tc>
          <w:tcPr>
            <w:tcW w:w="905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90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3900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1965 </w:t>
            </w:r>
          </w:p>
        </w:tc>
        <w:tc>
          <w:tcPr>
            <w:tcW w:w="936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2800 </w:t>
            </w:r>
          </w:p>
        </w:tc>
      </w:tr>
    </w:tbl>
    <w:p w:rsidR="006B164B" w:rsidRPr="006B164B" w:rsidRDefault="006B164B" w:rsidP="006B164B">
      <w:pPr>
        <w:ind w:right="80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227"/>
        <w:ind w:right="69" w:firstLine="567"/>
        <w:jc w:val="both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2</w:t>
      </w:r>
      <w:r w:rsidRPr="006B164B">
        <w:rPr>
          <w:color w:val="000000"/>
          <w:sz w:val="28"/>
          <w:szCs w:val="28"/>
          <w:lang w:eastAsia="zh-CN"/>
        </w:rPr>
        <w:t xml:space="preserve">. На основании исходных данных заполните матрицу БКГ, рассчитав необходимые для этого показатели. Сформулируйте выводы о рекомендуемом составе ассортиментной программы. </w:t>
      </w:r>
    </w:p>
    <w:p w:rsidR="006B164B" w:rsidRPr="006B164B" w:rsidRDefault="006B164B" w:rsidP="006B164B">
      <w:pPr>
        <w:ind w:right="80"/>
        <w:jc w:val="center"/>
        <w:rPr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Характеристика рыночной ситуации  по конкретным видам продукции, выпускаемым организацией  </w:t>
      </w:r>
    </w:p>
    <w:tbl>
      <w:tblPr>
        <w:tblStyle w:val="TableGrid"/>
        <w:tblW w:w="9387" w:type="dxa"/>
        <w:tblInd w:w="-5" w:type="dxa"/>
        <w:tblCellMar>
          <w:top w:w="69" w:type="dxa"/>
          <w:left w:w="114" w:type="dxa"/>
          <w:right w:w="48" w:type="dxa"/>
        </w:tblCellMar>
        <w:tblLook w:val="04A0" w:firstRow="1" w:lastRow="0" w:firstColumn="1" w:lastColumn="0" w:noHBand="0" w:noVBand="1"/>
      </w:tblPr>
      <w:tblGrid>
        <w:gridCol w:w="1275"/>
        <w:gridCol w:w="1637"/>
        <w:gridCol w:w="1962"/>
        <w:gridCol w:w="1617"/>
        <w:gridCol w:w="2896"/>
      </w:tblGrid>
      <w:tr w:rsidR="006B164B" w:rsidRPr="006B164B" w:rsidTr="00F90DD9">
        <w:trPr>
          <w:trHeight w:val="700"/>
        </w:trPr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Вид продукции 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Объем продаж в сопоставимых ценах,  тыс. руб. 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Емкость рынка в </w:t>
            </w:r>
          </w:p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(год+1) году, тыс. руб. </w:t>
            </w:r>
          </w:p>
        </w:tc>
        <w:tc>
          <w:tcPr>
            <w:tcW w:w="2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Объем продаж конкурента в 2009 году, тыс. руб. </w:t>
            </w:r>
          </w:p>
        </w:tc>
      </w:tr>
      <w:tr w:rsidR="006B164B" w:rsidRPr="006B164B" w:rsidTr="00F90DD9">
        <w:trPr>
          <w:trHeight w:val="332"/>
        </w:trPr>
        <w:tc>
          <w:tcPr>
            <w:tcW w:w="11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spacing w:after="160"/>
              <w:rPr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год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год+1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spacing w:after="160"/>
              <w:rPr>
                <w:color w:val="000000"/>
                <w:sz w:val="24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spacing w:after="160"/>
              <w:rPr>
                <w:color w:val="000000"/>
                <w:sz w:val="24"/>
                <w:szCs w:val="28"/>
                <w:lang w:eastAsia="zh-CN"/>
              </w:rPr>
            </w:pPr>
          </w:p>
        </w:tc>
      </w:tr>
      <w:tr w:rsidR="006B164B" w:rsidRPr="006B164B" w:rsidTr="00F90DD9">
        <w:trPr>
          <w:trHeight w:val="817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a</w:t>
            </w:r>
          </w:p>
          <w:p w:rsidR="006B164B" w:rsidRPr="006B164B" w:rsidRDefault="006B164B" w:rsidP="006B164B">
            <w:pPr>
              <w:ind w:right="101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b</w:t>
            </w:r>
          </w:p>
          <w:p w:rsidR="006B164B" w:rsidRPr="006B164B" w:rsidRDefault="006B164B" w:rsidP="006B164B">
            <w:pPr>
              <w:ind w:right="-4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c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54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d </w:t>
            </w:r>
          </w:p>
          <w:p w:rsidR="006B164B" w:rsidRPr="006B164B" w:rsidRDefault="006B164B" w:rsidP="006B164B">
            <w:pPr>
              <w:ind w:right="54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e </w:t>
            </w:r>
          </w:p>
          <w:p w:rsidR="006B164B" w:rsidRPr="006B164B" w:rsidRDefault="006B164B" w:rsidP="006B164B">
            <w:pPr>
              <w:ind w:right="54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f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12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g </w:t>
            </w:r>
          </w:p>
          <w:p w:rsidR="006B164B" w:rsidRPr="006B164B" w:rsidRDefault="006B164B" w:rsidP="006B164B">
            <w:pPr>
              <w:ind w:right="12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h </w:t>
            </w:r>
          </w:p>
          <w:p w:rsidR="006B164B" w:rsidRPr="006B164B" w:rsidRDefault="006B164B" w:rsidP="006B164B">
            <w:pPr>
              <w:ind w:right="12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i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12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j</w:t>
            </w:r>
          </w:p>
          <w:p w:rsidR="006B164B" w:rsidRPr="006B164B" w:rsidRDefault="006B164B" w:rsidP="006B164B">
            <w:pPr>
              <w:ind w:right="12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k </w:t>
            </w:r>
          </w:p>
          <w:p w:rsidR="006B164B" w:rsidRPr="006B164B" w:rsidRDefault="006B164B" w:rsidP="006B164B">
            <w:pPr>
              <w:ind w:right="12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>l</w:t>
            </w:r>
          </w:p>
        </w:tc>
      </w:tr>
    </w:tbl>
    <w:p w:rsid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>Исходные данные по вариантам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8"/>
        <w:gridCol w:w="664"/>
        <w:gridCol w:w="665"/>
        <w:gridCol w:w="697"/>
        <w:gridCol w:w="664"/>
        <w:gridCol w:w="668"/>
        <w:gridCol w:w="696"/>
        <w:gridCol w:w="729"/>
        <w:gridCol w:w="701"/>
        <w:gridCol w:w="729"/>
        <w:gridCol w:w="696"/>
        <w:gridCol w:w="668"/>
        <w:gridCol w:w="696"/>
      </w:tblGrid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Варианты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a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b 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c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e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f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g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h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i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j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k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l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16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330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71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51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336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81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430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1800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540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3900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127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54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350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45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10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38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115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31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40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38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40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825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180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38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46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305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74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390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1600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490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3500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115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48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320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51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11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43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130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27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45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46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48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30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34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990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220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46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34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90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670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35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163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850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3500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1100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7700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250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106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55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60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37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41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1200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260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56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41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64 </w:t>
            </w:r>
          </w:p>
        </w:tc>
        <w:tc>
          <w:tcPr>
            <w:tcW w:w="67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68</w:t>
            </w:r>
          </w:p>
        </w:tc>
        <w:tc>
          <w:tcPr>
            <w:tcW w:w="70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42 </w:t>
            </w:r>
          </w:p>
        </w:tc>
        <w:tc>
          <w:tcPr>
            <w:tcW w:w="673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31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48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1400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310 </w:t>
            </w:r>
          </w:p>
        </w:tc>
        <w:tc>
          <w:tcPr>
            <w:tcW w:w="730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65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31 </w:t>
            </w:r>
          </w:p>
        </w:tc>
        <w:tc>
          <w:tcPr>
            <w:tcW w:w="67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70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 </w:t>
            </w:r>
          </w:p>
        </w:tc>
      </w:tr>
    </w:tbl>
    <w:p w:rsidR="006B164B" w:rsidRP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1"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3</w:t>
      </w:r>
      <w:r w:rsidRPr="006B164B">
        <w:rPr>
          <w:b/>
          <w:color w:val="000000"/>
          <w:sz w:val="28"/>
          <w:szCs w:val="28"/>
          <w:lang w:eastAsia="zh-CN"/>
        </w:rPr>
        <w:t xml:space="preserve"> </w:t>
      </w:r>
    </w:p>
    <w:p w:rsidR="006B164B" w:rsidRPr="006B164B" w:rsidRDefault="006B164B" w:rsidP="006B164B">
      <w:pPr>
        <w:ind w:firstLine="567"/>
        <w:jc w:val="both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На основании приведенных данных определите объем валовой и товарной продукции: </w:t>
      </w:r>
      <w:r w:rsidRPr="006B164B">
        <w:rPr>
          <w:b/>
          <w:i/>
          <w:color w:val="000000"/>
          <w:sz w:val="28"/>
          <w:szCs w:val="28"/>
          <w:lang w:eastAsia="zh-CN"/>
        </w:rPr>
        <w:t xml:space="preserve">Данные Бухгалтерского баланса, форма № 1 (млн руб.): 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704"/>
        <w:gridCol w:w="5812"/>
        <w:gridCol w:w="1559"/>
        <w:gridCol w:w="1559"/>
      </w:tblGrid>
      <w:tr w:rsidR="006B164B" w:rsidRPr="006B164B" w:rsidTr="00F90DD9">
        <w:tc>
          <w:tcPr>
            <w:tcW w:w="704" w:type="dxa"/>
            <w:vMerge w:val="restart"/>
          </w:tcPr>
          <w:p w:rsidR="006B164B" w:rsidRPr="006B164B" w:rsidRDefault="006B164B" w:rsidP="006B164B">
            <w:pPr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№ п/п </w:t>
            </w:r>
          </w:p>
        </w:tc>
        <w:tc>
          <w:tcPr>
            <w:tcW w:w="5812" w:type="dxa"/>
            <w:vMerge w:val="restart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Показатели </w:t>
            </w:r>
          </w:p>
        </w:tc>
        <w:tc>
          <w:tcPr>
            <w:tcW w:w="3118" w:type="dxa"/>
            <w:gridSpan w:val="2"/>
          </w:tcPr>
          <w:p w:rsidR="006B164B" w:rsidRPr="006B164B" w:rsidRDefault="006B164B" w:rsidP="006B164B">
            <w:pPr>
              <w:jc w:val="center"/>
              <w:rPr>
                <w:color w:val="000000"/>
                <w:sz w:val="28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Значение</w:t>
            </w:r>
          </w:p>
        </w:tc>
      </w:tr>
      <w:tr w:rsidR="006B164B" w:rsidRPr="006B164B" w:rsidTr="00F90DD9">
        <w:tc>
          <w:tcPr>
            <w:tcW w:w="704" w:type="dxa"/>
            <w:vMerge/>
          </w:tcPr>
          <w:p w:rsidR="006B164B" w:rsidRPr="006B164B" w:rsidRDefault="006B164B" w:rsidP="006B164B">
            <w:pPr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vMerge/>
          </w:tcPr>
          <w:p w:rsidR="006B164B" w:rsidRPr="006B164B" w:rsidRDefault="006B164B" w:rsidP="006B164B">
            <w:pPr>
              <w:jc w:val="both"/>
              <w:rPr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начало года</w:t>
            </w:r>
          </w:p>
        </w:tc>
        <w:tc>
          <w:tcPr>
            <w:tcW w:w="1559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конец года</w:t>
            </w:r>
          </w:p>
        </w:tc>
      </w:tr>
      <w:tr w:rsidR="006B164B" w:rsidRPr="006B164B" w:rsidTr="00F90DD9">
        <w:tc>
          <w:tcPr>
            <w:tcW w:w="704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5812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Затраты в незавершенном производстве </w:t>
            </w:r>
          </w:p>
        </w:tc>
        <w:tc>
          <w:tcPr>
            <w:tcW w:w="1559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1559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</w:tr>
      <w:tr w:rsidR="006B164B" w:rsidRPr="006B164B" w:rsidTr="00F90DD9">
        <w:tc>
          <w:tcPr>
            <w:tcW w:w="704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5812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Готовая продукция и товары для перепродажи </w:t>
            </w:r>
          </w:p>
        </w:tc>
        <w:tc>
          <w:tcPr>
            <w:tcW w:w="1559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1559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</w:tr>
      <w:tr w:rsidR="006B164B" w:rsidRPr="006B164B" w:rsidTr="00F90DD9">
        <w:tc>
          <w:tcPr>
            <w:tcW w:w="704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5812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Товары отгруженные </w:t>
            </w:r>
          </w:p>
        </w:tc>
        <w:tc>
          <w:tcPr>
            <w:tcW w:w="1559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  <w:tc>
          <w:tcPr>
            <w:tcW w:w="1559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</w:tbl>
    <w:p w:rsidR="006B164B" w:rsidRPr="006B164B" w:rsidRDefault="006B164B" w:rsidP="006B164B">
      <w:pPr>
        <w:ind w:right="121" w:firstLine="567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Данные Отчета о </w:t>
      </w:r>
      <w:r>
        <w:rPr>
          <w:b/>
          <w:i/>
          <w:color w:val="000000"/>
          <w:sz w:val="28"/>
          <w:szCs w:val="28"/>
          <w:lang w:eastAsia="zh-CN"/>
        </w:rPr>
        <w:t>финансовых результатов</w:t>
      </w:r>
      <w:r w:rsidRPr="006B164B">
        <w:rPr>
          <w:b/>
          <w:i/>
          <w:color w:val="000000"/>
          <w:sz w:val="28"/>
          <w:szCs w:val="28"/>
          <w:lang w:eastAsia="zh-CN"/>
        </w:rPr>
        <w:t xml:space="preserve">, форма № 2 (млн руб.): 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562"/>
        <w:gridCol w:w="6520"/>
        <w:gridCol w:w="2552"/>
      </w:tblGrid>
      <w:tr w:rsidR="006B164B" w:rsidRPr="006B164B" w:rsidTr="00F90DD9">
        <w:tc>
          <w:tcPr>
            <w:tcW w:w="562" w:type="dxa"/>
          </w:tcPr>
          <w:p w:rsidR="006B164B" w:rsidRPr="006B164B" w:rsidRDefault="006B164B" w:rsidP="006B164B">
            <w:pPr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№ п/п </w:t>
            </w:r>
          </w:p>
        </w:tc>
        <w:tc>
          <w:tcPr>
            <w:tcW w:w="652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Показатели </w:t>
            </w:r>
          </w:p>
        </w:tc>
        <w:tc>
          <w:tcPr>
            <w:tcW w:w="255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Значение за отчетный период</w:t>
            </w:r>
          </w:p>
        </w:tc>
      </w:tr>
      <w:tr w:rsidR="006B164B" w:rsidRPr="006B164B" w:rsidTr="00F90DD9">
        <w:tc>
          <w:tcPr>
            <w:tcW w:w="56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6520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Выручка от продажи товаров, продукции, работ, услуг </w:t>
            </w:r>
          </w:p>
        </w:tc>
        <w:tc>
          <w:tcPr>
            <w:tcW w:w="255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</w:tr>
      <w:tr w:rsidR="006B164B" w:rsidRPr="006B164B" w:rsidTr="00F90DD9">
        <w:tc>
          <w:tcPr>
            <w:tcW w:w="56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6520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Себестоимость проданных товаров, продукции, работ, услуг </w:t>
            </w:r>
          </w:p>
        </w:tc>
        <w:tc>
          <w:tcPr>
            <w:tcW w:w="255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  <w:tr w:rsidR="006B164B" w:rsidRPr="006B164B" w:rsidTr="00F90DD9">
        <w:tc>
          <w:tcPr>
            <w:tcW w:w="56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6520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Коммерческие расходы </w:t>
            </w:r>
          </w:p>
        </w:tc>
        <w:tc>
          <w:tcPr>
            <w:tcW w:w="255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i </w:t>
            </w:r>
          </w:p>
        </w:tc>
      </w:tr>
      <w:tr w:rsidR="006B164B" w:rsidRPr="006B164B" w:rsidTr="00F90DD9">
        <w:tc>
          <w:tcPr>
            <w:tcW w:w="56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4 </w:t>
            </w:r>
          </w:p>
        </w:tc>
        <w:tc>
          <w:tcPr>
            <w:tcW w:w="6520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Управленческие расходы </w:t>
            </w:r>
          </w:p>
        </w:tc>
        <w:tc>
          <w:tcPr>
            <w:tcW w:w="255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j </w:t>
            </w:r>
          </w:p>
        </w:tc>
      </w:tr>
    </w:tbl>
    <w:p w:rsidR="006B164B" w:rsidRPr="006B164B" w:rsidRDefault="006B164B" w:rsidP="006B164B">
      <w:pPr>
        <w:ind w:right="121" w:firstLine="567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по вариантам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8"/>
        <w:gridCol w:w="811"/>
        <w:gridCol w:w="811"/>
        <w:gridCol w:w="838"/>
        <w:gridCol w:w="838"/>
        <w:gridCol w:w="812"/>
        <w:gridCol w:w="812"/>
        <w:gridCol w:w="863"/>
        <w:gridCol w:w="838"/>
        <w:gridCol w:w="838"/>
        <w:gridCol w:w="812"/>
      </w:tblGrid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Варианты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a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b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c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e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f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g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h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i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j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61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91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81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185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35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1350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1160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132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52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61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570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460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40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1900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2700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7800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4200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800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76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53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8800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650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75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1430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1120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80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100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410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30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3500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3200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60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190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133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370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1700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12000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9700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600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56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43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172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43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</w:tr>
      <w:tr w:rsidR="006B164B" w:rsidRPr="006B164B" w:rsidTr="00F90DD9">
        <w:tc>
          <w:tcPr>
            <w:tcW w:w="129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818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73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65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 </w:t>
            </w:r>
          </w:p>
        </w:tc>
        <w:tc>
          <w:tcPr>
            <w:tcW w:w="86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900 </w:t>
            </w:r>
          </w:p>
        </w:tc>
        <w:tc>
          <w:tcPr>
            <w:tcW w:w="84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30 </w:t>
            </w:r>
          </w:p>
        </w:tc>
        <w:tc>
          <w:tcPr>
            <w:tcW w:w="820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</w:tr>
    </w:tbl>
    <w:p w:rsidR="006B164B" w:rsidRP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4</w:t>
      </w:r>
      <w:r w:rsidRPr="006B164B">
        <w:rPr>
          <w:b/>
          <w:color w:val="000000"/>
          <w:sz w:val="28"/>
          <w:szCs w:val="28"/>
          <w:lang w:eastAsia="zh-CN"/>
        </w:rPr>
        <w:t xml:space="preserve">  </w:t>
      </w:r>
    </w:p>
    <w:p w:rsidR="006B164B" w:rsidRPr="006B164B" w:rsidRDefault="006B164B" w:rsidP="006B164B">
      <w:pPr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А) По исходным данным рассчитайте процент выполнения договорных обязательств по поставкам продукции по стоимости и по количеству договоров. Сформулируйте выводы. 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1557"/>
        <w:gridCol w:w="4108"/>
        <w:gridCol w:w="3969"/>
      </w:tblGrid>
      <w:tr w:rsidR="006B164B" w:rsidRPr="006B164B" w:rsidTr="00F90DD9">
        <w:tc>
          <w:tcPr>
            <w:tcW w:w="1557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6B164B">
              <w:rPr>
                <w:color w:val="000000"/>
                <w:szCs w:val="28"/>
                <w:lang w:eastAsia="zh-CN"/>
              </w:rPr>
              <w:t xml:space="preserve">Контрагенты </w:t>
            </w:r>
          </w:p>
        </w:tc>
        <w:tc>
          <w:tcPr>
            <w:tcW w:w="4108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План поставки  по договору, тыс.руб. </w:t>
            </w:r>
          </w:p>
        </w:tc>
        <w:tc>
          <w:tcPr>
            <w:tcW w:w="3969" w:type="dxa"/>
          </w:tcPr>
          <w:p w:rsidR="006B164B" w:rsidRPr="006B164B" w:rsidRDefault="006B164B" w:rsidP="006B164B">
            <w:pPr>
              <w:ind w:left="-105"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Фактически поставлено, тыс.руб. </w:t>
            </w:r>
          </w:p>
        </w:tc>
      </w:tr>
      <w:tr w:rsidR="006B164B" w:rsidRPr="006B164B" w:rsidTr="00F90DD9">
        <w:tc>
          <w:tcPr>
            <w:tcW w:w="155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4108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3969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</w:tr>
      <w:tr w:rsidR="006B164B" w:rsidRPr="006B164B" w:rsidTr="00F90DD9">
        <w:tc>
          <w:tcPr>
            <w:tcW w:w="155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4108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  <w:tc>
          <w:tcPr>
            <w:tcW w:w="3969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  <w:tr w:rsidR="006B164B" w:rsidRPr="006B164B" w:rsidTr="00F90DD9">
        <w:tc>
          <w:tcPr>
            <w:tcW w:w="155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4108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3969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</w:tr>
      <w:tr w:rsidR="006B164B" w:rsidRPr="006B164B" w:rsidTr="00F90DD9">
        <w:trPr>
          <w:trHeight w:val="332"/>
        </w:trPr>
        <w:tc>
          <w:tcPr>
            <w:tcW w:w="155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4 </w:t>
            </w:r>
          </w:p>
        </w:tc>
        <w:tc>
          <w:tcPr>
            <w:tcW w:w="4108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  <w:tc>
          <w:tcPr>
            <w:tcW w:w="3969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</w:tbl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Б) На основании исходных данных определите процент выполнения плана по ассортименту. Сформулируйте выводы.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98"/>
        <w:gridCol w:w="3185"/>
        <w:gridCol w:w="3188"/>
      </w:tblGrid>
      <w:tr w:rsidR="006B164B" w:rsidRPr="006B164B" w:rsidTr="00F90DD9">
        <w:tc>
          <w:tcPr>
            <w:tcW w:w="3209" w:type="dxa"/>
            <w:vMerge w:val="restart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Ассортиментные позиции </w:t>
            </w:r>
          </w:p>
        </w:tc>
        <w:tc>
          <w:tcPr>
            <w:tcW w:w="6419" w:type="dxa"/>
            <w:gridSpan w:val="2"/>
          </w:tcPr>
          <w:p w:rsidR="006B164B" w:rsidRPr="006B164B" w:rsidRDefault="006B164B" w:rsidP="006B164B">
            <w:pPr>
              <w:ind w:right="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Выпуск продукции (тыс. шт.) </w:t>
            </w:r>
          </w:p>
        </w:tc>
      </w:tr>
      <w:tr w:rsidR="006B164B" w:rsidRPr="006B164B" w:rsidTr="00F90DD9">
        <w:tc>
          <w:tcPr>
            <w:tcW w:w="3209" w:type="dxa"/>
            <w:vMerge/>
          </w:tcPr>
          <w:p w:rsidR="006B164B" w:rsidRPr="006B164B" w:rsidRDefault="006B164B" w:rsidP="006B164B">
            <w:pPr>
              <w:spacing w:after="160"/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3209" w:type="dxa"/>
          </w:tcPr>
          <w:p w:rsidR="006B164B" w:rsidRPr="006B164B" w:rsidRDefault="006B164B" w:rsidP="006B164B">
            <w:pPr>
              <w:ind w:right="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план</w:t>
            </w:r>
          </w:p>
        </w:tc>
        <w:tc>
          <w:tcPr>
            <w:tcW w:w="3210" w:type="dxa"/>
          </w:tcPr>
          <w:p w:rsidR="006B164B" w:rsidRPr="006B164B" w:rsidRDefault="006B164B" w:rsidP="006B164B">
            <w:pPr>
              <w:spacing w:after="4"/>
              <w:ind w:right="69"/>
              <w:jc w:val="both"/>
              <w:rPr>
                <w:color w:val="000000"/>
                <w:sz w:val="28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факт  </w:t>
            </w:r>
          </w:p>
        </w:tc>
      </w:tr>
      <w:tr w:rsidR="006B164B" w:rsidRPr="006B164B" w:rsidTr="00F90DD9">
        <w:tc>
          <w:tcPr>
            <w:tcW w:w="3209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3209" w:type="dxa"/>
          </w:tcPr>
          <w:p w:rsidR="006B164B" w:rsidRPr="006B164B" w:rsidRDefault="006B164B" w:rsidP="006B164B">
            <w:pPr>
              <w:ind w:right="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3210" w:type="dxa"/>
          </w:tcPr>
          <w:p w:rsidR="006B164B" w:rsidRPr="006B164B" w:rsidRDefault="006B164B" w:rsidP="006B164B">
            <w:pPr>
              <w:ind w:right="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</w:tr>
      <w:tr w:rsidR="006B164B" w:rsidRPr="006B164B" w:rsidTr="00F90DD9">
        <w:tc>
          <w:tcPr>
            <w:tcW w:w="3209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3209" w:type="dxa"/>
          </w:tcPr>
          <w:p w:rsidR="006B164B" w:rsidRPr="006B164B" w:rsidRDefault="006B164B" w:rsidP="006B164B">
            <w:pPr>
              <w:ind w:right="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  <w:tc>
          <w:tcPr>
            <w:tcW w:w="3210" w:type="dxa"/>
          </w:tcPr>
          <w:p w:rsidR="006B164B" w:rsidRPr="006B164B" w:rsidRDefault="006B164B" w:rsidP="006B164B">
            <w:pPr>
              <w:ind w:right="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  <w:tr w:rsidR="006B164B" w:rsidRPr="006B164B" w:rsidTr="00F90DD9">
        <w:tc>
          <w:tcPr>
            <w:tcW w:w="3209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3209" w:type="dxa"/>
          </w:tcPr>
          <w:p w:rsidR="006B164B" w:rsidRPr="006B164B" w:rsidRDefault="006B164B" w:rsidP="006B164B">
            <w:pPr>
              <w:ind w:right="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3210" w:type="dxa"/>
          </w:tcPr>
          <w:p w:rsidR="006B164B" w:rsidRPr="006B164B" w:rsidRDefault="006B164B" w:rsidP="006B164B">
            <w:pPr>
              <w:ind w:right="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</w:tr>
      <w:tr w:rsidR="006B164B" w:rsidRPr="006B164B" w:rsidTr="00F90DD9">
        <w:tc>
          <w:tcPr>
            <w:tcW w:w="3209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>4</w:t>
            </w:r>
          </w:p>
        </w:tc>
        <w:tc>
          <w:tcPr>
            <w:tcW w:w="3209" w:type="dxa"/>
          </w:tcPr>
          <w:p w:rsidR="006B164B" w:rsidRPr="006B164B" w:rsidRDefault="006B164B" w:rsidP="006B164B">
            <w:pPr>
              <w:ind w:right="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  <w:tc>
          <w:tcPr>
            <w:tcW w:w="3210" w:type="dxa"/>
          </w:tcPr>
          <w:p w:rsidR="006B164B" w:rsidRPr="006B164B" w:rsidRDefault="006B164B" w:rsidP="006B164B">
            <w:pPr>
              <w:ind w:right="4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</w:tbl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В) Рассчитайте влияние структурных сдвигов на объем продукции в стоимостном выражении, используя исходные данные таблицы. Сформулируйте выводы.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4"/>
        <w:gridCol w:w="2395"/>
        <w:gridCol w:w="2390"/>
        <w:gridCol w:w="2392"/>
      </w:tblGrid>
      <w:tr w:rsidR="006B164B" w:rsidRPr="006B164B" w:rsidTr="00F90DD9">
        <w:tc>
          <w:tcPr>
            <w:tcW w:w="2406" w:type="dxa"/>
            <w:vMerge w:val="restart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Изделия </w:t>
            </w:r>
          </w:p>
        </w:tc>
        <w:tc>
          <w:tcPr>
            <w:tcW w:w="2407" w:type="dxa"/>
            <w:vMerge w:val="restart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Плановая цена за ед. (руб.) </w:t>
            </w:r>
          </w:p>
        </w:tc>
        <w:tc>
          <w:tcPr>
            <w:tcW w:w="4815" w:type="dxa"/>
            <w:gridSpan w:val="2"/>
          </w:tcPr>
          <w:p w:rsidR="006B164B" w:rsidRPr="006B164B" w:rsidRDefault="006B164B" w:rsidP="006B164B">
            <w:pPr>
              <w:spacing w:after="4"/>
              <w:ind w:right="69"/>
              <w:jc w:val="center"/>
              <w:rPr>
                <w:color w:val="000000"/>
                <w:sz w:val="28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Выпуск изделий (тыс. усл. шт.)</w:t>
            </w:r>
          </w:p>
        </w:tc>
      </w:tr>
      <w:tr w:rsidR="006B164B" w:rsidRPr="006B164B" w:rsidTr="00F90DD9">
        <w:tc>
          <w:tcPr>
            <w:tcW w:w="2406" w:type="dxa"/>
            <w:vMerge/>
          </w:tcPr>
          <w:p w:rsidR="006B164B" w:rsidRPr="006B164B" w:rsidRDefault="006B164B" w:rsidP="006B164B">
            <w:pPr>
              <w:spacing w:after="160"/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2407" w:type="dxa"/>
            <w:vMerge/>
          </w:tcPr>
          <w:p w:rsidR="006B164B" w:rsidRPr="006B164B" w:rsidRDefault="006B164B" w:rsidP="006B164B">
            <w:pPr>
              <w:spacing w:after="160"/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план </w:t>
            </w:r>
          </w:p>
        </w:tc>
        <w:tc>
          <w:tcPr>
            <w:tcW w:w="2408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факт </w:t>
            </w:r>
          </w:p>
        </w:tc>
      </w:tr>
      <w:tr w:rsidR="006B164B" w:rsidRPr="006B164B" w:rsidTr="00F90DD9">
        <w:tc>
          <w:tcPr>
            <w:tcW w:w="2406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i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2408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</w:tr>
      <w:tr w:rsidR="006B164B" w:rsidRPr="006B164B" w:rsidTr="00F90DD9">
        <w:tc>
          <w:tcPr>
            <w:tcW w:w="2406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j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  <w:tc>
          <w:tcPr>
            <w:tcW w:w="2408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  <w:tr w:rsidR="006B164B" w:rsidRPr="006B164B" w:rsidTr="00F90DD9">
        <w:tc>
          <w:tcPr>
            <w:tcW w:w="2406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k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2408" w:type="dxa"/>
          </w:tcPr>
          <w:p w:rsidR="006B164B" w:rsidRPr="006B164B" w:rsidRDefault="006B164B" w:rsidP="006B164B">
            <w:pPr>
              <w:ind w:right="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</w:tr>
      <w:tr w:rsidR="006B164B" w:rsidRPr="006B164B" w:rsidTr="00F90DD9">
        <w:tc>
          <w:tcPr>
            <w:tcW w:w="2406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4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l </w:t>
            </w:r>
          </w:p>
        </w:tc>
        <w:tc>
          <w:tcPr>
            <w:tcW w:w="2407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  <w:tc>
          <w:tcPr>
            <w:tcW w:w="2408" w:type="dxa"/>
          </w:tcPr>
          <w:p w:rsidR="006B164B" w:rsidRPr="006B164B" w:rsidRDefault="006B164B" w:rsidP="006B164B">
            <w:pPr>
              <w:ind w:right="3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</w:tbl>
    <w:p w:rsidR="006B164B" w:rsidRPr="006B164B" w:rsidRDefault="006B164B" w:rsidP="006B164B">
      <w:pPr>
        <w:ind w:right="80"/>
        <w:jc w:val="center"/>
        <w:rPr>
          <w:color w:val="000000"/>
          <w:szCs w:val="28"/>
          <w:lang w:eastAsia="zh-CN"/>
        </w:rPr>
      </w:pPr>
    </w:p>
    <w:p w:rsidR="006B164B" w:rsidRPr="006B164B" w:rsidRDefault="006B164B" w:rsidP="006B164B">
      <w:pPr>
        <w:ind w:right="80"/>
        <w:jc w:val="center"/>
        <w:rPr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для заданий а); б); в) по вариантам </w:t>
      </w:r>
    </w:p>
    <w:tbl>
      <w:tblPr>
        <w:tblStyle w:val="TableGrid"/>
        <w:tblW w:w="9386" w:type="dxa"/>
        <w:tblInd w:w="137" w:type="dxa"/>
        <w:tblCellMar>
          <w:top w:w="59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559"/>
        <w:gridCol w:w="723"/>
        <w:gridCol w:w="755"/>
        <w:gridCol w:w="755"/>
        <w:gridCol w:w="755"/>
        <w:gridCol w:w="723"/>
        <w:gridCol w:w="723"/>
        <w:gridCol w:w="723"/>
        <w:gridCol w:w="723"/>
        <w:gridCol w:w="478"/>
        <w:gridCol w:w="514"/>
        <w:gridCol w:w="478"/>
        <w:gridCol w:w="477"/>
      </w:tblGrid>
      <w:tr w:rsidR="006B164B" w:rsidRPr="006B164B" w:rsidTr="00F90DD9">
        <w:trPr>
          <w:trHeight w:val="839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Варианты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8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a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6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b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3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c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4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d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4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e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4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f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4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g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3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h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4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i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6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j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3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k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46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l </w:t>
            </w:r>
          </w:p>
        </w:tc>
      </w:tr>
      <w:tr w:rsidR="006B164B" w:rsidRPr="006B164B" w:rsidTr="00F90DD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750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120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380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12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 </w:t>
            </w:r>
          </w:p>
        </w:tc>
      </w:tr>
      <w:tr w:rsidR="006B164B" w:rsidRPr="006B164B" w:rsidTr="00F90DD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35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85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 </w:t>
            </w:r>
          </w:p>
        </w:tc>
      </w:tr>
      <w:tr w:rsidR="006B164B" w:rsidRPr="006B164B" w:rsidTr="00F90DD9">
        <w:trPr>
          <w:trHeight w:val="28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600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950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600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18 </w:t>
            </w:r>
          </w:p>
        </w:tc>
      </w:tr>
      <w:tr w:rsidR="006B164B" w:rsidRPr="006B164B" w:rsidTr="00F90DD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1700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1200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2250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2100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1750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1200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50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45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 </w:t>
            </w:r>
          </w:p>
        </w:tc>
      </w:tr>
      <w:tr w:rsidR="006B164B" w:rsidRPr="006B164B" w:rsidTr="00F90DD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110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170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105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125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155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 </w:t>
            </w:r>
          </w:p>
        </w:tc>
      </w:tr>
      <w:tr w:rsidR="006B164B" w:rsidRPr="006B164B" w:rsidTr="00F90DD9">
        <w:trPr>
          <w:trHeight w:val="28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6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750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680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850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13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 </w:t>
            </w:r>
          </w:p>
        </w:tc>
      </w:tr>
      <w:tr w:rsidR="006B164B" w:rsidRPr="006B164B" w:rsidTr="00F90DD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720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230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350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470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720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230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330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11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17 </w:t>
            </w:r>
          </w:p>
        </w:tc>
      </w:tr>
      <w:tr w:rsidR="006B164B" w:rsidRPr="006B164B" w:rsidTr="00F90DD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1750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1200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850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1500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1250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850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36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21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17 </w:t>
            </w:r>
          </w:p>
        </w:tc>
      </w:tr>
      <w:tr w:rsidR="006B164B" w:rsidRPr="006B164B" w:rsidTr="00F90DD9">
        <w:trPr>
          <w:trHeight w:val="28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320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750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600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320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720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590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12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19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16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14 </w:t>
            </w:r>
          </w:p>
        </w:tc>
      </w:tr>
      <w:tr w:rsidR="006B164B" w:rsidRPr="006B164B" w:rsidTr="00F90DD9">
        <w:trPr>
          <w:trHeight w:val="28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190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320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235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90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 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16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13 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21 </w:t>
            </w:r>
          </w:p>
        </w:tc>
      </w:tr>
    </w:tbl>
    <w:p w:rsidR="006B164B" w:rsidRPr="006B164B" w:rsidRDefault="006B164B" w:rsidP="006B164B">
      <w:pPr>
        <w:spacing w:after="4"/>
        <w:ind w:right="69"/>
        <w:jc w:val="both"/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Г) Рассчитайте недополученный объем продукции в связи с наличием производственного брака при ее изготовлении. Для расчета используйте данные таблицы.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88"/>
        <w:gridCol w:w="6662"/>
        <w:gridCol w:w="1842"/>
      </w:tblGrid>
      <w:tr w:rsidR="006B164B" w:rsidRPr="006B164B" w:rsidTr="00F90DD9">
        <w:tc>
          <w:tcPr>
            <w:tcW w:w="988" w:type="dxa"/>
            <w:vAlign w:val="center"/>
          </w:tcPr>
          <w:p w:rsidR="006B164B" w:rsidRPr="006B164B" w:rsidRDefault="006B164B" w:rsidP="006B164B">
            <w:pPr>
              <w:spacing w:line="276" w:lineRule="auto"/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6B164B">
              <w:rPr>
                <w:i/>
                <w:color w:val="000000"/>
                <w:szCs w:val="28"/>
                <w:lang w:eastAsia="zh-CN"/>
              </w:rPr>
              <w:t xml:space="preserve">№ п/п </w:t>
            </w:r>
          </w:p>
        </w:tc>
        <w:tc>
          <w:tcPr>
            <w:tcW w:w="6662" w:type="dxa"/>
            <w:vAlign w:val="center"/>
          </w:tcPr>
          <w:p w:rsidR="006B164B" w:rsidRPr="006B164B" w:rsidRDefault="006B164B" w:rsidP="006B164B">
            <w:pPr>
              <w:spacing w:line="276" w:lineRule="auto"/>
              <w:ind w:right="39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Показатели </w:t>
            </w:r>
          </w:p>
        </w:tc>
        <w:tc>
          <w:tcPr>
            <w:tcW w:w="1842" w:type="dxa"/>
            <w:vAlign w:val="center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Отчетный год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1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ВП в действующих ценах тыс. руб.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ind w:right="38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2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Производственная себестоимость ВП, тыс. руб.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ind w:right="4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3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Потери от производственного брака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в том числе: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себестоимость окончательно забракованной продукции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ind w:right="39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расходы по исправлению брака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ind w:right="4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4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Сумма удержаний с виновных лиц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ind w:right="39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</w:tr>
      <w:tr w:rsidR="006B164B" w:rsidRPr="006B164B" w:rsidTr="00F90DD9">
        <w:tc>
          <w:tcPr>
            <w:tcW w:w="988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5 </w:t>
            </w:r>
          </w:p>
        </w:tc>
        <w:tc>
          <w:tcPr>
            <w:tcW w:w="6662" w:type="dxa"/>
          </w:tcPr>
          <w:p w:rsidR="006B164B" w:rsidRPr="006B164B" w:rsidRDefault="006B164B" w:rsidP="006B164B">
            <w:pPr>
              <w:spacing w:line="276" w:lineRule="auto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Стоимость брака по цене возможного использования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spacing w:line="276" w:lineRule="auto"/>
              <w:ind w:right="39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</w:tbl>
    <w:p w:rsidR="006B164B" w:rsidRPr="006B164B" w:rsidRDefault="006B164B" w:rsidP="006B164B">
      <w:pPr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по вариантам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74"/>
        <w:gridCol w:w="1368"/>
        <w:gridCol w:w="1368"/>
        <w:gridCol w:w="1365"/>
        <w:gridCol w:w="1366"/>
        <w:gridCol w:w="1364"/>
        <w:gridCol w:w="1366"/>
      </w:tblGrid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Варианты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a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b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c 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e 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f 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100000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23000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16200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120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12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75000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350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4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320000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290000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5000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1500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31000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24000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300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90000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64000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450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90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45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220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41000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55000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38000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270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55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28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140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87000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61000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440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88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44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210</w:t>
            </w:r>
          </w:p>
        </w:tc>
      </w:tr>
      <w:tr w:rsidR="006B164B" w:rsidRPr="006B164B" w:rsidTr="00F90DD9">
        <w:tc>
          <w:tcPr>
            <w:tcW w:w="1375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250000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175000</w:t>
            </w:r>
          </w:p>
        </w:tc>
        <w:tc>
          <w:tcPr>
            <w:tcW w:w="1375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1250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2500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125</w:t>
            </w:r>
          </w:p>
        </w:tc>
        <w:tc>
          <w:tcPr>
            <w:tcW w:w="137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630</w:t>
            </w:r>
          </w:p>
        </w:tc>
      </w:tr>
    </w:tbl>
    <w:p w:rsidR="006B164B" w:rsidRDefault="006B164B" w:rsidP="006B164B">
      <w:pPr>
        <w:spacing w:after="87"/>
        <w:ind w:firstLine="567"/>
        <w:rPr>
          <w:b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87"/>
        <w:ind w:firstLine="567"/>
        <w:rPr>
          <w:color w:val="000000"/>
          <w:sz w:val="28"/>
          <w:szCs w:val="28"/>
          <w:lang w:eastAsia="zh-CN"/>
        </w:rPr>
      </w:pPr>
      <w:r w:rsidRPr="006B164B">
        <w:rPr>
          <w:b/>
          <w:color w:val="000000"/>
          <w:sz w:val="28"/>
          <w:szCs w:val="28"/>
          <w:lang w:eastAsia="zh-CN"/>
        </w:rPr>
        <w:t>Задани</w:t>
      </w:r>
      <w:r>
        <w:rPr>
          <w:b/>
          <w:color w:val="000000"/>
          <w:sz w:val="28"/>
          <w:szCs w:val="28"/>
          <w:lang w:eastAsia="zh-CN"/>
        </w:rPr>
        <w:t>е 5</w:t>
      </w:r>
      <w:r w:rsidRPr="006B164B">
        <w:rPr>
          <w:b/>
          <w:color w:val="000000"/>
          <w:sz w:val="28"/>
          <w:szCs w:val="28"/>
          <w:lang w:eastAsia="zh-CN"/>
        </w:rPr>
        <w:t xml:space="preserve"> </w:t>
      </w:r>
    </w:p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На основании приведенных данных провести анализ движения и технического состояния основных средств. </w:t>
      </w:r>
    </w:p>
    <w:tbl>
      <w:tblPr>
        <w:tblStyle w:val="ac"/>
        <w:tblW w:w="9721" w:type="dxa"/>
        <w:tblLook w:val="04A0" w:firstRow="1" w:lastRow="0" w:firstColumn="1" w:lastColumn="0" w:noHBand="0" w:noVBand="1"/>
      </w:tblPr>
      <w:tblGrid>
        <w:gridCol w:w="5009"/>
        <w:gridCol w:w="1545"/>
        <w:gridCol w:w="1578"/>
        <w:gridCol w:w="1589"/>
      </w:tblGrid>
      <w:tr w:rsidR="006B164B" w:rsidRPr="006B164B" w:rsidTr="00F90DD9">
        <w:tc>
          <w:tcPr>
            <w:tcW w:w="5009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Показатели </w:t>
            </w:r>
          </w:p>
        </w:tc>
        <w:tc>
          <w:tcPr>
            <w:tcW w:w="1545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Ед. изм. </w:t>
            </w:r>
          </w:p>
        </w:tc>
        <w:tc>
          <w:tcPr>
            <w:tcW w:w="1578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Прошлый год </w:t>
            </w:r>
          </w:p>
        </w:tc>
        <w:tc>
          <w:tcPr>
            <w:tcW w:w="1589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Отчетный </w:t>
            </w:r>
          </w:p>
          <w:p w:rsidR="006B164B" w:rsidRPr="006B164B" w:rsidRDefault="006B164B" w:rsidP="006B164B">
            <w:pPr>
              <w:ind w:right="65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год </w:t>
            </w:r>
          </w:p>
        </w:tc>
      </w:tr>
      <w:tr w:rsidR="006B164B" w:rsidRPr="006B164B" w:rsidTr="00F90DD9">
        <w:tc>
          <w:tcPr>
            <w:tcW w:w="5009" w:type="dxa"/>
          </w:tcPr>
          <w:p w:rsidR="006B164B" w:rsidRPr="006B164B" w:rsidRDefault="006B164B" w:rsidP="006B164B">
            <w:pPr>
              <w:tabs>
                <w:tab w:val="center" w:pos="2792"/>
                <w:tab w:val="right" w:pos="4919"/>
              </w:tabs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Первоначальная стоимость основных средств на начало года </w:t>
            </w:r>
          </w:p>
        </w:tc>
        <w:tc>
          <w:tcPr>
            <w:tcW w:w="1545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руб. </w:t>
            </w:r>
          </w:p>
        </w:tc>
        <w:tc>
          <w:tcPr>
            <w:tcW w:w="1578" w:type="dxa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1589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 </w:t>
            </w:r>
          </w:p>
        </w:tc>
      </w:tr>
      <w:tr w:rsidR="006B164B" w:rsidRPr="006B164B" w:rsidTr="00F90DD9">
        <w:tc>
          <w:tcPr>
            <w:tcW w:w="5009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Остаточная стоимость ОС на начало года </w:t>
            </w:r>
          </w:p>
        </w:tc>
        <w:tc>
          <w:tcPr>
            <w:tcW w:w="1545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руб. </w:t>
            </w:r>
          </w:p>
        </w:tc>
        <w:tc>
          <w:tcPr>
            <w:tcW w:w="1578" w:type="dxa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  <w:tc>
          <w:tcPr>
            <w:tcW w:w="1589" w:type="dxa"/>
          </w:tcPr>
          <w:p w:rsidR="006B164B" w:rsidRPr="006B164B" w:rsidRDefault="006B164B" w:rsidP="006B164B">
            <w:pPr>
              <w:ind w:right="1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 </w:t>
            </w:r>
          </w:p>
        </w:tc>
      </w:tr>
      <w:tr w:rsidR="006B164B" w:rsidRPr="006B164B" w:rsidTr="00F90DD9">
        <w:tc>
          <w:tcPr>
            <w:tcW w:w="5009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Износ основных средств за год </w:t>
            </w:r>
          </w:p>
        </w:tc>
        <w:tc>
          <w:tcPr>
            <w:tcW w:w="1545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руб. </w:t>
            </w:r>
          </w:p>
        </w:tc>
        <w:tc>
          <w:tcPr>
            <w:tcW w:w="1578" w:type="dxa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1589" w:type="dxa"/>
          </w:tcPr>
          <w:p w:rsidR="006B164B" w:rsidRPr="006B164B" w:rsidRDefault="006B164B" w:rsidP="006B164B">
            <w:pPr>
              <w:ind w:right="65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</w:tr>
      <w:tr w:rsidR="006B164B" w:rsidRPr="006B164B" w:rsidTr="00F90DD9">
        <w:tc>
          <w:tcPr>
            <w:tcW w:w="5009" w:type="dxa"/>
          </w:tcPr>
          <w:p w:rsidR="006B164B" w:rsidRPr="006B164B" w:rsidRDefault="006B164B" w:rsidP="006B164B">
            <w:pPr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Стоимость поступивших основных средств </w:t>
            </w:r>
          </w:p>
        </w:tc>
        <w:tc>
          <w:tcPr>
            <w:tcW w:w="1545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руб. </w:t>
            </w:r>
          </w:p>
        </w:tc>
        <w:tc>
          <w:tcPr>
            <w:tcW w:w="1578" w:type="dxa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  <w:tc>
          <w:tcPr>
            <w:tcW w:w="1589" w:type="dxa"/>
          </w:tcPr>
          <w:p w:rsidR="006B164B" w:rsidRPr="006B164B" w:rsidRDefault="006B164B" w:rsidP="006B164B">
            <w:pPr>
              <w:ind w:right="65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  <w:tr w:rsidR="006B164B" w:rsidRPr="006B164B" w:rsidTr="00F90DD9">
        <w:tc>
          <w:tcPr>
            <w:tcW w:w="5009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Стоимость выбывших основных средств </w:t>
            </w:r>
          </w:p>
        </w:tc>
        <w:tc>
          <w:tcPr>
            <w:tcW w:w="1545" w:type="dxa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руб. </w:t>
            </w:r>
          </w:p>
        </w:tc>
        <w:tc>
          <w:tcPr>
            <w:tcW w:w="1578" w:type="dxa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  <w:tc>
          <w:tcPr>
            <w:tcW w:w="1589" w:type="dxa"/>
          </w:tcPr>
          <w:p w:rsidR="006B164B" w:rsidRPr="006B164B" w:rsidRDefault="006B164B" w:rsidP="006B164B">
            <w:pPr>
              <w:ind w:right="65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</w:tbl>
    <w:p w:rsidR="006B164B" w:rsidRPr="006B164B" w:rsidRDefault="006B164B" w:rsidP="006B164B">
      <w:pPr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1"/>
        <w:jc w:val="center"/>
        <w:rPr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по вариантам </w:t>
      </w:r>
    </w:p>
    <w:tbl>
      <w:tblPr>
        <w:tblStyle w:val="TableGrid"/>
        <w:tblW w:w="9651" w:type="dxa"/>
        <w:tblInd w:w="-5" w:type="dxa"/>
        <w:tblCellMar>
          <w:top w:w="69" w:type="dxa"/>
          <w:left w:w="104" w:type="dxa"/>
          <w:right w:w="39" w:type="dxa"/>
        </w:tblCellMar>
        <w:tblLook w:val="04A0" w:firstRow="1" w:lastRow="0" w:firstColumn="1" w:lastColumn="0" w:noHBand="0" w:noVBand="1"/>
      </w:tblPr>
      <w:tblGrid>
        <w:gridCol w:w="1843"/>
        <w:gridCol w:w="1068"/>
        <w:gridCol w:w="1069"/>
        <w:gridCol w:w="959"/>
        <w:gridCol w:w="960"/>
        <w:gridCol w:w="960"/>
        <w:gridCol w:w="916"/>
        <w:gridCol w:w="960"/>
        <w:gridCol w:w="916"/>
      </w:tblGrid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Варианты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a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b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c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d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e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f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g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4"/>
                <w:lang w:eastAsia="zh-CN"/>
              </w:rPr>
              <w:t xml:space="preserve">h 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120000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22000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22000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21000</w:t>
            </w:r>
          </w:p>
        </w:tc>
      </w:tr>
      <w:tr w:rsidR="006B164B" w:rsidRPr="006B164B" w:rsidTr="00F90DD9">
        <w:trPr>
          <w:trHeight w:val="33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180000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27000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28000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20000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30000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360000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23000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26000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32000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25000</w:t>
            </w:r>
          </w:p>
        </w:tc>
      </w:tr>
      <w:tr w:rsidR="006B164B" w:rsidRPr="006B164B" w:rsidTr="00F90DD9">
        <w:trPr>
          <w:trHeight w:val="33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5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180000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16000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27000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18000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22000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40000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6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220000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23000</w:t>
            </w:r>
          </w:p>
        </w:tc>
      </w:tr>
      <w:tr w:rsidR="006B164B" w:rsidRPr="006B164B" w:rsidTr="00F90DD9">
        <w:trPr>
          <w:trHeight w:val="33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7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350000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22000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32000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8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400000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290000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32000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34000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36000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15000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19000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30000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9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380000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310000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30000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26000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11000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22000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20000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>11000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10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450000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350000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36000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37000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38000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18000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32000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6B164B">
              <w:rPr>
                <w:color w:val="000000"/>
                <w:sz w:val="24"/>
                <w:szCs w:val="24"/>
                <w:lang w:eastAsia="zh-CN"/>
              </w:rPr>
              <w:t xml:space="preserve"> 9000 </w:t>
            </w:r>
          </w:p>
        </w:tc>
      </w:tr>
    </w:tbl>
    <w:p w:rsidR="006B164B" w:rsidRPr="006B164B" w:rsidRDefault="006B164B" w:rsidP="006B164B">
      <w:pPr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 </w:t>
      </w:r>
    </w:p>
    <w:p w:rsidR="006B164B" w:rsidRPr="006B164B" w:rsidRDefault="006B164B" w:rsidP="006B164B">
      <w:pPr>
        <w:ind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6</w:t>
      </w:r>
      <w:r w:rsidRPr="006B164B">
        <w:rPr>
          <w:b/>
          <w:color w:val="000000"/>
          <w:sz w:val="28"/>
          <w:szCs w:val="28"/>
          <w:lang w:eastAsia="zh-CN"/>
        </w:rPr>
        <w:t xml:space="preserve"> </w:t>
      </w:r>
    </w:p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А) Списочная численность работников предприятия с 1 по 11 мая равна А человек, с 12 по 19 мая – В человек, с 20 по 31 мая – С человек. Определить среднесписочную численность работников предприятия в мае. </w:t>
      </w:r>
    </w:p>
    <w:p w:rsidR="006B164B" w:rsidRPr="006B164B" w:rsidRDefault="006B164B" w:rsidP="006B164B">
      <w:pPr>
        <w:spacing w:after="227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Б) Среднесписочная численность работников предприятия в январе равна А человек, в феврале – В человек, в марте – С человек. Определить среднесписочную численность работников предприятия в 1 квартале. </w:t>
      </w:r>
    </w:p>
    <w:p w:rsidR="006B164B" w:rsidRPr="006B164B" w:rsidRDefault="006B164B" w:rsidP="006B164B">
      <w:pPr>
        <w:ind w:right="80"/>
        <w:jc w:val="center"/>
        <w:rPr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по пунктам а) и б) по вариантам </w:t>
      </w:r>
    </w:p>
    <w:tbl>
      <w:tblPr>
        <w:tblStyle w:val="TableGrid"/>
        <w:tblW w:w="9650" w:type="dxa"/>
        <w:tblInd w:w="-5" w:type="dxa"/>
        <w:tblCellMar>
          <w:top w:w="69" w:type="dxa"/>
          <w:left w:w="108" w:type="dxa"/>
          <w:right w:w="39" w:type="dxa"/>
        </w:tblCellMar>
        <w:tblLook w:val="04A0" w:firstRow="1" w:lastRow="0" w:firstColumn="1" w:lastColumn="0" w:noHBand="0" w:noVBand="1"/>
      </w:tblPr>
      <w:tblGrid>
        <w:gridCol w:w="1843"/>
        <w:gridCol w:w="780"/>
        <w:gridCol w:w="781"/>
        <w:gridCol w:w="781"/>
        <w:gridCol w:w="780"/>
        <w:gridCol w:w="781"/>
        <w:gridCol w:w="781"/>
        <w:gridCol w:w="781"/>
        <w:gridCol w:w="781"/>
        <w:gridCol w:w="781"/>
        <w:gridCol w:w="780"/>
      </w:tblGrid>
      <w:tr w:rsidR="006B164B" w:rsidRPr="006B164B" w:rsidTr="00F90DD9">
        <w:trPr>
          <w:trHeight w:val="33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Варианты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4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5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6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7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8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9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10 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А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450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720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240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700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600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556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310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110 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В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460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290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710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260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305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720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590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558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305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115 </w:t>
            </w:r>
          </w:p>
        </w:tc>
      </w:tr>
      <w:tr w:rsidR="006B164B" w:rsidRPr="006B164B" w:rsidTr="00F90DD9">
        <w:trPr>
          <w:trHeight w:val="3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С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455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310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705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265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304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725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605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560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303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115 </w:t>
            </w:r>
          </w:p>
        </w:tc>
      </w:tr>
    </w:tbl>
    <w:p w:rsidR="006B164B" w:rsidRPr="006B164B" w:rsidRDefault="006B164B" w:rsidP="006B164B">
      <w:pPr>
        <w:spacing w:after="131"/>
        <w:ind w:right="10"/>
        <w:jc w:val="center"/>
        <w:rPr>
          <w:color w:val="000000"/>
          <w:sz w:val="12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 </w:t>
      </w:r>
    </w:p>
    <w:p w:rsidR="006B164B" w:rsidRPr="006B164B" w:rsidRDefault="006B164B" w:rsidP="006B164B">
      <w:pPr>
        <w:ind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7</w:t>
      </w:r>
    </w:p>
    <w:p w:rsidR="006B164B" w:rsidRPr="006B164B" w:rsidRDefault="006B164B" w:rsidP="006B164B">
      <w:pPr>
        <w:ind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>Годовой спрос D единиц, стоимость подачи заказ – C</w:t>
      </w:r>
      <w:r w:rsidRPr="006B164B">
        <w:rPr>
          <w:color w:val="000000"/>
          <w:sz w:val="28"/>
          <w:szCs w:val="28"/>
          <w:vertAlign w:val="subscript"/>
          <w:lang w:eastAsia="zh-CN"/>
        </w:rPr>
        <w:t xml:space="preserve">0 </w:t>
      </w:r>
      <w:r w:rsidRPr="006B164B">
        <w:rPr>
          <w:color w:val="000000"/>
          <w:sz w:val="28"/>
          <w:szCs w:val="28"/>
          <w:lang w:eastAsia="zh-CN"/>
        </w:rPr>
        <w:t>руб./заказ; закупочная цена – С руб./ед, годовая стоимость хранения 1 единицы товара составляет а% ее цены. Время доставки 6 дней, в году 300 рабочих дней. Можно получить скидку b% у поставщиков, если размер заказа будет не меньше d единиц. Годовая стоимость отсутствия запасов С</w:t>
      </w:r>
      <w:r w:rsidRPr="006B164B">
        <w:rPr>
          <w:color w:val="000000"/>
          <w:sz w:val="28"/>
          <w:szCs w:val="28"/>
          <w:vertAlign w:val="subscript"/>
          <w:lang w:eastAsia="zh-CN"/>
        </w:rPr>
        <w:t>1</w:t>
      </w:r>
      <w:r w:rsidRPr="006B164B">
        <w:rPr>
          <w:color w:val="000000"/>
          <w:sz w:val="28"/>
          <w:szCs w:val="28"/>
          <w:lang w:eastAsia="zh-CN"/>
        </w:rPr>
        <w:t xml:space="preserve"> руб/ед.  </w:t>
      </w:r>
    </w:p>
    <w:p w:rsidR="006B164B" w:rsidRPr="006B164B" w:rsidRDefault="006B164B" w:rsidP="006B164B">
      <w:pPr>
        <w:ind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Задание: </w:t>
      </w:r>
    </w:p>
    <w:p w:rsidR="006B164B" w:rsidRPr="006B164B" w:rsidRDefault="006B164B" w:rsidP="006B164B">
      <w:pPr>
        <w:ind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А) Найти оптимальный размер заказа, издержки, уровень повторного заказа, число заказов (циклов) в год, расстояние между циклами.  </w:t>
      </w:r>
    </w:p>
    <w:p w:rsidR="006B164B" w:rsidRPr="006B164B" w:rsidRDefault="006B164B" w:rsidP="006B164B">
      <w:pPr>
        <w:ind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Б) Стоит ли воспользоваться скидкой?  </w:t>
      </w:r>
    </w:p>
    <w:p w:rsidR="006B164B" w:rsidRPr="006B164B" w:rsidRDefault="006B164B" w:rsidP="006B164B">
      <w:pPr>
        <w:spacing w:after="4"/>
        <w:ind w:right="69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С) Сравнить 2 модели: основную модель и с дефицитом (заявки выполняются). </w:t>
      </w:r>
    </w:p>
    <w:p w:rsidR="006B164B" w:rsidRPr="006B164B" w:rsidRDefault="006B164B" w:rsidP="006B164B">
      <w:pPr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8"/>
        <w:gridCol w:w="1184"/>
        <w:gridCol w:w="1182"/>
        <w:gridCol w:w="1181"/>
        <w:gridCol w:w="1182"/>
        <w:gridCol w:w="1178"/>
        <w:gridCol w:w="1183"/>
        <w:gridCol w:w="1183"/>
      </w:tblGrid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Варианты </w:t>
            </w:r>
          </w:p>
        </w:tc>
        <w:tc>
          <w:tcPr>
            <w:tcW w:w="119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C0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С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а </w:t>
            </w:r>
          </w:p>
        </w:tc>
        <w:tc>
          <w:tcPr>
            <w:tcW w:w="1188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b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С1 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400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10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500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600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700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80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10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450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90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30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550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45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85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9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10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650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55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75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750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65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55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30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800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75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65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25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100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</w:tr>
      <w:tr w:rsidR="006B164B" w:rsidRPr="006B164B" w:rsidTr="00F90DD9">
        <w:tc>
          <w:tcPr>
            <w:tcW w:w="1298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1192" w:type="dxa"/>
            <w:vAlign w:val="bottom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900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95 </w:t>
            </w:r>
          </w:p>
        </w:tc>
        <w:tc>
          <w:tcPr>
            <w:tcW w:w="1189" w:type="dxa"/>
            <w:vAlign w:val="bottom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45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30</w:t>
            </w:r>
          </w:p>
        </w:tc>
        <w:tc>
          <w:tcPr>
            <w:tcW w:w="1188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7</w:t>
            </w:r>
          </w:p>
        </w:tc>
        <w:tc>
          <w:tcPr>
            <w:tcW w:w="1190" w:type="dxa"/>
            <w:vAlign w:val="bottom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125 </w:t>
            </w:r>
          </w:p>
        </w:tc>
        <w:tc>
          <w:tcPr>
            <w:tcW w:w="1191" w:type="dxa"/>
            <w:vAlign w:val="bottom"/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20</w:t>
            </w:r>
          </w:p>
        </w:tc>
      </w:tr>
    </w:tbl>
    <w:p w:rsidR="006B164B" w:rsidRPr="006B164B" w:rsidRDefault="006B164B" w:rsidP="006B164B">
      <w:pPr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8</w:t>
      </w:r>
    </w:p>
    <w:p w:rsidR="006B164B" w:rsidRPr="006B164B" w:rsidRDefault="006B164B" w:rsidP="006B164B">
      <w:pPr>
        <w:ind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А) На основании проведенных данных определить влияние использования основных средств на объем продукции методом цепных подстановок и интегральным методом. </w:t>
      </w:r>
    </w:p>
    <w:tbl>
      <w:tblPr>
        <w:tblStyle w:val="ac"/>
        <w:tblW w:w="9681" w:type="dxa"/>
        <w:tblLook w:val="04A0" w:firstRow="1" w:lastRow="0" w:firstColumn="1" w:lastColumn="0" w:noHBand="0" w:noVBand="1"/>
      </w:tblPr>
      <w:tblGrid>
        <w:gridCol w:w="7508"/>
        <w:gridCol w:w="1181"/>
        <w:gridCol w:w="992"/>
      </w:tblGrid>
      <w:tr w:rsidR="006B164B" w:rsidRPr="006B164B" w:rsidTr="00F90DD9">
        <w:tc>
          <w:tcPr>
            <w:tcW w:w="7508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6B164B">
              <w:rPr>
                <w:i/>
                <w:color w:val="000000"/>
                <w:szCs w:val="28"/>
                <w:lang w:eastAsia="zh-CN"/>
              </w:rPr>
              <w:t xml:space="preserve">Показатели </w:t>
            </w:r>
          </w:p>
        </w:tc>
        <w:tc>
          <w:tcPr>
            <w:tcW w:w="1181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План </w:t>
            </w:r>
          </w:p>
        </w:tc>
        <w:tc>
          <w:tcPr>
            <w:tcW w:w="99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Факт </w:t>
            </w:r>
          </w:p>
        </w:tc>
      </w:tr>
      <w:tr w:rsidR="006B164B" w:rsidRPr="006B164B" w:rsidTr="00F90DD9">
        <w:tc>
          <w:tcPr>
            <w:tcW w:w="7508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Стоимость годового объема продукции, руб. </w:t>
            </w:r>
          </w:p>
        </w:tc>
        <w:tc>
          <w:tcPr>
            <w:tcW w:w="1181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99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</w:tr>
      <w:tr w:rsidR="006B164B" w:rsidRPr="006B164B" w:rsidTr="00F90DD9">
        <w:tc>
          <w:tcPr>
            <w:tcW w:w="7508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Среднегодовая стоимость основных средств, руб. </w:t>
            </w:r>
          </w:p>
        </w:tc>
        <w:tc>
          <w:tcPr>
            <w:tcW w:w="1181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99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</w:tr>
    </w:tbl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Б) На основании проведенных данных определить влияние использования материальных ресурсов на объем продукции методом цепных подстановок и интегральным методом. </w:t>
      </w:r>
    </w:p>
    <w:tbl>
      <w:tblPr>
        <w:tblStyle w:val="ac"/>
        <w:tblW w:w="9681" w:type="dxa"/>
        <w:tblLook w:val="04A0" w:firstRow="1" w:lastRow="0" w:firstColumn="1" w:lastColumn="0" w:noHBand="0" w:noVBand="1"/>
      </w:tblPr>
      <w:tblGrid>
        <w:gridCol w:w="6091"/>
        <w:gridCol w:w="1748"/>
        <w:gridCol w:w="1842"/>
      </w:tblGrid>
      <w:tr w:rsidR="006B164B" w:rsidRPr="006B164B" w:rsidTr="00F90DD9">
        <w:tc>
          <w:tcPr>
            <w:tcW w:w="6091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Показатели </w:t>
            </w:r>
          </w:p>
        </w:tc>
        <w:tc>
          <w:tcPr>
            <w:tcW w:w="1748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План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Факт</w:t>
            </w:r>
          </w:p>
        </w:tc>
      </w:tr>
      <w:tr w:rsidR="006B164B" w:rsidRPr="006B164B" w:rsidTr="00F90DD9">
        <w:tc>
          <w:tcPr>
            <w:tcW w:w="6091" w:type="dxa"/>
          </w:tcPr>
          <w:p w:rsidR="006B164B" w:rsidRPr="006B164B" w:rsidRDefault="006B164B" w:rsidP="006B164B">
            <w:pPr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>Стоимость годового объема продукции, руб.</w:t>
            </w:r>
          </w:p>
        </w:tc>
        <w:tc>
          <w:tcPr>
            <w:tcW w:w="1748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</w:tr>
      <w:tr w:rsidR="006B164B" w:rsidRPr="006B164B" w:rsidTr="00F90DD9">
        <w:tc>
          <w:tcPr>
            <w:tcW w:w="6091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Затраты материальных ресурсов, руб. </w:t>
            </w:r>
          </w:p>
        </w:tc>
        <w:tc>
          <w:tcPr>
            <w:tcW w:w="1748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  <w:tc>
          <w:tcPr>
            <w:tcW w:w="184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</w:tbl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С) На основании проведенных данных определить влияние использования трудовых ресурсов на объем продукции методом цепных подстановок и интегральным методом. 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7366"/>
        <w:gridCol w:w="1134"/>
        <w:gridCol w:w="1134"/>
      </w:tblGrid>
      <w:tr w:rsidR="006B164B" w:rsidRPr="006B164B" w:rsidTr="00F90DD9">
        <w:tc>
          <w:tcPr>
            <w:tcW w:w="7366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6B164B">
              <w:rPr>
                <w:i/>
                <w:color w:val="000000"/>
                <w:szCs w:val="28"/>
                <w:lang w:eastAsia="zh-CN"/>
              </w:rPr>
              <w:t xml:space="preserve">Показатели </w:t>
            </w:r>
          </w:p>
        </w:tc>
        <w:tc>
          <w:tcPr>
            <w:tcW w:w="1134" w:type="dxa"/>
          </w:tcPr>
          <w:p w:rsidR="006B164B" w:rsidRPr="006B164B" w:rsidRDefault="006B164B" w:rsidP="006B164B">
            <w:pPr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План </w:t>
            </w:r>
          </w:p>
        </w:tc>
        <w:tc>
          <w:tcPr>
            <w:tcW w:w="1134" w:type="dxa"/>
          </w:tcPr>
          <w:p w:rsidR="006B164B" w:rsidRPr="006B164B" w:rsidRDefault="006B164B" w:rsidP="006B164B">
            <w:pPr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>Факт</w:t>
            </w:r>
          </w:p>
        </w:tc>
      </w:tr>
      <w:tr w:rsidR="006B164B" w:rsidRPr="006B164B" w:rsidTr="00F90DD9">
        <w:tc>
          <w:tcPr>
            <w:tcW w:w="7366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Стоимость годового объема продукции, руб. </w:t>
            </w:r>
          </w:p>
        </w:tc>
        <w:tc>
          <w:tcPr>
            <w:tcW w:w="1134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1134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</w:tr>
      <w:tr w:rsidR="006B164B" w:rsidRPr="006B164B" w:rsidTr="00F90DD9">
        <w:tc>
          <w:tcPr>
            <w:tcW w:w="7366" w:type="dxa"/>
          </w:tcPr>
          <w:p w:rsidR="006B164B" w:rsidRPr="006B164B" w:rsidRDefault="006B164B" w:rsidP="006B164B">
            <w:pPr>
              <w:jc w:val="both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Среднегодовая численность производственного персонала, чел. </w:t>
            </w:r>
          </w:p>
        </w:tc>
        <w:tc>
          <w:tcPr>
            <w:tcW w:w="1134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g </w:t>
            </w:r>
          </w:p>
        </w:tc>
        <w:tc>
          <w:tcPr>
            <w:tcW w:w="1134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h </w:t>
            </w:r>
          </w:p>
        </w:tc>
      </w:tr>
    </w:tbl>
    <w:p w:rsidR="006B164B" w:rsidRPr="006B164B" w:rsidRDefault="006B164B" w:rsidP="006B164B">
      <w:pPr>
        <w:rPr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spacing w:after="86"/>
        <w:ind w:right="80"/>
        <w:jc w:val="center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для пунктов а), б), с) по вариантам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9"/>
        <w:gridCol w:w="1051"/>
        <w:gridCol w:w="1052"/>
        <w:gridCol w:w="1051"/>
        <w:gridCol w:w="1052"/>
        <w:gridCol w:w="1036"/>
        <w:gridCol w:w="1036"/>
        <w:gridCol w:w="997"/>
        <w:gridCol w:w="997"/>
      </w:tblGrid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Варианты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a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b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c 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e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f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g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h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110000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115000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130000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132000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50000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52000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115000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118000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135000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134500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52000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51000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116000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115000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138000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137000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53000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53500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118000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119000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139000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139200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56000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55500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120000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118000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14000 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141000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58000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56000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21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130000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133000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142000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141000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60000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61000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21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125000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123000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135000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134000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59000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59100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135000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133000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148000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149000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51000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52000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142000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15000 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151000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62000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64000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1054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145000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145000 </w:t>
            </w:r>
          </w:p>
        </w:tc>
        <w:tc>
          <w:tcPr>
            <w:tcW w:w="1055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16000 </w:t>
            </w:r>
          </w:p>
        </w:tc>
        <w:tc>
          <w:tcPr>
            <w:tcW w:w="1056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>159000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63000 </w:t>
            </w:r>
          </w:p>
        </w:tc>
        <w:tc>
          <w:tcPr>
            <w:tcW w:w="1043" w:type="dxa"/>
          </w:tcPr>
          <w:p w:rsidR="006B164B" w:rsidRPr="006B164B" w:rsidRDefault="006B164B" w:rsidP="006B164B">
            <w:pPr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62500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 </w:t>
            </w:r>
          </w:p>
        </w:tc>
        <w:tc>
          <w:tcPr>
            <w:tcW w:w="1012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 </w:t>
            </w:r>
          </w:p>
        </w:tc>
      </w:tr>
    </w:tbl>
    <w:p w:rsidR="006B164B" w:rsidRPr="006B164B" w:rsidRDefault="006B164B" w:rsidP="006B164B">
      <w:pPr>
        <w:spacing w:after="86"/>
        <w:ind w:right="80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9</w:t>
      </w:r>
      <w:r w:rsidRPr="006B164B">
        <w:rPr>
          <w:b/>
          <w:color w:val="000000"/>
          <w:sz w:val="28"/>
          <w:szCs w:val="28"/>
          <w:lang w:eastAsia="zh-CN"/>
        </w:rPr>
        <w:t xml:space="preserve"> </w:t>
      </w:r>
    </w:p>
    <w:p w:rsidR="006B164B" w:rsidRPr="006B164B" w:rsidRDefault="006B164B" w:rsidP="006B164B">
      <w:pPr>
        <w:ind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На основании приведенных данных сделайте оценку влияния структурных сдвигов на себестоимость продукции. Сформулируйте выводы. 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1838"/>
        <w:gridCol w:w="3402"/>
        <w:gridCol w:w="4394"/>
      </w:tblGrid>
      <w:tr w:rsidR="006B164B" w:rsidRPr="006B164B" w:rsidTr="00F90DD9">
        <w:tc>
          <w:tcPr>
            <w:tcW w:w="1838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6B164B">
              <w:rPr>
                <w:i/>
                <w:color w:val="000000"/>
                <w:szCs w:val="28"/>
                <w:lang w:eastAsia="zh-CN"/>
              </w:rPr>
              <w:t xml:space="preserve">Вид изделия </w:t>
            </w:r>
          </w:p>
        </w:tc>
        <w:tc>
          <w:tcPr>
            <w:tcW w:w="340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Плановая себестоимость, руб. </w:t>
            </w:r>
          </w:p>
        </w:tc>
        <w:tc>
          <w:tcPr>
            <w:tcW w:w="4394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i/>
                <w:color w:val="000000"/>
                <w:szCs w:val="28"/>
                <w:lang w:eastAsia="zh-CN"/>
              </w:rPr>
              <w:t xml:space="preserve">Фактический объем выпуска, ед. </w:t>
            </w:r>
          </w:p>
        </w:tc>
      </w:tr>
      <w:tr w:rsidR="006B164B" w:rsidRPr="006B164B" w:rsidTr="00F90DD9">
        <w:tc>
          <w:tcPr>
            <w:tcW w:w="1838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Изделие А </w:t>
            </w:r>
          </w:p>
        </w:tc>
        <w:tc>
          <w:tcPr>
            <w:tcW w:w="340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a </w:t>
            </w:r>
          </w:p>
        </w:tc>
        <w:tc>
          <w:tcPr>
            <w:tcW w:w="4394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d </w:t>
            </w:r>
          </w:p>
        </w:tc>
      </w:tr>
      <w:tr w:rsidR="006B164B" w:rsidRPr="006B164B" w:rsidTr="00F90DD9">
        <w:tc>
          <w:tcPr>
            <w:tcW w:w="1838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Изделие Б </w:t>
            </w:r>
          </w:p>
        </w:tc>
        <w:tc>
          <w:tcPr>
            <w:tcW w:w="340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b </w:t>
            </w:r>
          </w:p>
        </w:tc>
        <w:tc>
          <w:tcPr>
            <w:tcW w:w="4394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e </w:t>
            </w:r>
          </w:p>
        </w:tc>
      </w:tr>
      <w:tr w:rsidR="006B164B" w:rsidRPr="006B164B" w:rsidTr="00F90DD9">
        <w:tc>
          <w:tcPr>
            <w:tcW w:w="1838" w:type="dxa"/>
          </w:tcPr>
          <w:p w:rsidR="006B164B" w:rsidRPr="006B164B" w:rsidRDefault="006B164B" w:rsidP="006B164B">
            <w:pPr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Изделие С </w:t>
            </w:r>
          </w:p>
        </w:tc>
        <w:tc>
          <w:tcPr>
            <w:tcW w:w="3402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c </w:t>
            </w:r>
          </w:p>
        </w:tc>
        <w:tc>
          <w:tcPr>
            <w:tcW w:w="4394" w:type="dxa"/>
          </w:tcPr>
          <w:p w:rsidR="006B164B" w:rsidRPr="006B164B" w:rsidRDefault="006B164B" w:rsidP="006B164B">
            <w:pPr>
              <w:jc w:val="center"/>
              <w:rPr>
                <w:color w:val="000000"/>
                <w:szCs w:val="28"/>
                <w:lang w:eastAsia="zh-CN"/>
              </w:rPr>
            </w:pPr>
            <w:r w:rsidRPr="006B164B">
              <w:rPr>
                <w:color w:val="000000"/>
                <w:szCs w:val="28"/>
                <w:lang w:eastAsia="zh-CN"/>
              </w:rPr>
              <w:t xml:space="preserve">f </w:t>
            </w:r>
          </w:p>
        </w:tc>
      </w:tr>
    </w:tbl>
    <w:p w:rsidR="006B164B" w:rsidRPr="006B164B" w:rsidRDefault="006B164B" w:rsidP="006B164B">
      <w:pPr>
        <w:spacing w:after="4"/>
        <w:ind w:right="69"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Себестоимость единицы изделия по плану – g. </w:t>
      </w:r>
    </w:p>
    <w:p w:rsidR="006B164B" w:rsidRPr="006B164B" w:rsidRDefault="006B164B" w:rsidP="006B164B">
      <w:pPr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 </w:t>
      </w:r>
    </w:p>
    <w:p w:rsidR="006B164B" w:rsidRPr="006B164B" w:rsidRDefault="006B164B" w:rsidP="006B164B">
      <w:pPr>
        <w:jc w:val="center"/>
        <w:rPr>
          <w:b/>
          <w:i/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>Исходные данные по вариантам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98"/>
        <w:gridCol w:w="1180"/>
        <w:gridCol w:w="1182"/>
        <w:gridCol w:w="1181"/>
        <w:gridCol w:w="1183"/>
        <w:gridCol w:w="1182"/>
        <w:gridCol w:w="1182"/>
        <w:gridCol w:w="1183"/>
      </w:tblGrid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jc w:val="both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Варианты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a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b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3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c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d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e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f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lang w:eastAsia="zh-CN"/>
              </w:rPr>
            </w:pPr>
            <w:r w:rsidRPr="006B164B">
              <w:rPr>
                <w:i/>
                <w:color w:val="000000"/>
                <w:lang w:eastAsia="zh-CN"/>
              </w:rPr>
              <w:t xml:space="preserve">g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235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280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270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175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3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275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210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4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265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5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260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155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210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190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6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255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200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180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7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250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145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210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170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8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145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160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9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220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130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230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150 </w:t>
            </w:r>
          </w:p>
        </w:tc>
      </w:tr>
      <w:tr w:rsidR="006B164B" w:rsidRPr="006B164B" w:rsidTr="00F90DD9">
        <w:tc>
          <w:tcPr>
            <w:tcW w:w="1298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125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210 </w:t>
            </w:r>
          </w:p>
        </w:tc>
        <w:tc>
          <w:tcPr>
            <w:tcW w:w="1189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120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1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110 </w:t>
            </w:r>
          </w:p>
        </w:tc>
        <w:tc>
          <w:tcPr>
            <w:tcW w:w="1190" w:type="dxa"/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240 </w:t>
            </w:r>
          </w:p>
        </w:tc>
        <w:tc>
          <w:tcPr>
            <w:tcW w:w="1191" w:type="dxa"/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lang w:eastAsia="zh-CN"/>
              </w:rPr>
            </w:pPr>
            <w:r w:rsidRPr="006B164B">
              <w:rPr>
                <w:color w:val="000000"/>
                <w:lang w:eastAsia="zh-CN"/>
              </w:rPr>
              <w:t xml:space="preserve">140 </w:t>
            </w:r>
          </w:p>
        </w:tc>
      </w:tr>
    </w:tbl>
    <w:p w:rsidR="006B164B" w:rsidRPr="006B164B" w:rsidRDefault="006B164B" w:rsidP="006B164B">
      <w:pPr>
        <w:ind w:firstLine="567"/>
        <w:rPr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t>Задание 10</w:t>
      </w:r>
    </w:p>
    <w:p w:rsidR="006B164B" w:rsidRPr="006B164B" w:rsidRDefault="006B164B" w:rsidP="006B164B">
      <w:pPr>
        <w:ind w:firstLine="567"/>
        <w:jc w:val="both"/>
        <w:rPr>
          <w:color w:val="000000"/>
          <w:sz w:val="28"/>
          <w:szCs w:val="28"/>
          <w:lang w:eastAsia="zh-CN"/>
        </w:rPr>
      </w:pPr>
      <w:r w:rsidRPr="006B164B">
        <w:rPr>
          <w:color w:val="000000"/>
          <w:sz w:val="28"/>
          <w:szCs w:val="28"/>
          <w:lang w:eastAsia="zh-CN"/>
        </w:rPr>
        <w:t xml:space="preserve">Для изготовления продукции можно использовать три альтернативных вида оборудования. Величина затрат отражена в таблице. Необходимо определить, при каких объемах производства выгоднее применять тот или иной вариант оборудования. </w:t>
      </w:r>
    </w:p>
    <w:tbl>
      <w:tblPr>
        <w:tblStyle w:val="TableGrid"/>
        <w:tblW w:w="9742" w:type="dxa"/>
        <w:tblInd w:w="-108" w:type="dxa"/>
        <w:tblCellMar>
          <w:top w:w="69" w:type="dxa"/>
          <w:left w:w="149" w:type="dxa"/>
          <w:right w:w="81" w:type="dxa"/>
        </w:tblCellMar>
        <w:tblLook w:val="04A0" w:firstRow="1" w:lastRow="0" w:firstColumn="1" w:lastColumn="0" w:noHBand="0" w:noVBand="1"/>
      </w:tblPr>
      <w:tblGrid>
        <w:gridCol w:w="1804"/>
        <w:gridCol w:w="3660"/>
        <w:gridCol w:w="4278"/>
      </w:tblGrid>
      <w:tr w:rsidR="006B164B" w:rsidRPr="006B164B" w:rsidTr="00F90DD9">
        <w:trPr>
          <w:trHeight w:val="654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>Вариант оборудования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>Постоянные затраты, тыс. руб.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>Переменные затраты на 1 изделие, тыс. руб.</w:t>
            </w:r>
          </w:p>
        </w:tc>
      </w:tr>
      <w:tr w:rsidR="006B164B" w:rsidRPr="006B164B" w:rsidTr="00F90DD9">
        <w:trPr>
          <w:trHeight w:val="332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a 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d </w:t>
            </w:r>
          </w:p>
        </w:tc>
      </w:tr>
      <w:tr w:rsidR="006B164B" w:rsidRPr="006B164B" w:rsidTr="00F90DD9">
        <w:trPr>
          <w:trHeight w:val="331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b 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e </w:t>
            </w:r>
          </w:p>
        </w:tc>
      </w:tr>
      <w:tr w:rsidR="006B164B" w:rsidRPr="006B164B" w:rsidTr="00F90DD9">
        <w:trPr>
          <w:trHeight w:val="332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c 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g </w:t>
            </w:r>
          </w:p>
        </w:tc>
      </w:tr>
    </w:tbl>
    <w:p w:rsidR="006B164B" w:rsidRPr="006B164B" w:rsidRDefault="006B164B" w:rsidP="006B164B">
      <w:pPr>
        <w:ind w:right="81"/>
        <w:jc w:val="center"/>
        <w:rPr>
          <w:b/>
          <w:i/>
          <w:color w:val="000000"/>
          <w:sz w:val="28"/>
          <w:szCs w:val="28"/>
          <w:lang w:eastAsia="zh-CN"/>
        </w:rPr>
      </w:pPr>
    </w:p>
    <w:p w:rsidR="006B164B" w:rsidRPr="006B164B" w:rsidRDefault="006B164B" w:rsidP="006B164B">
      <w:pPr>
        <w:ind w:right="81"/>
        <w:jc w:val="center"/>
        <w:rPr>
          <w:color w:val="000000"/>
          <w:sz w:val="28"/>
          <w:szCs w:val="28"/>
          <w:lang w:eastAsia="zh-CN"/>
        </w:rPr>
      </w:pPr>
      <w:r w:rsidRPr="006B164B">
        <w:rPr>
          <w:b/>
          <w:i/>
          <w:color w:val="000000"/>
          <w:sz w:val="28"/>
          <w:szCs w:val="28"/>
          <w:lang w:eastAsia="zh-CN"/>
        </w:rPr>
        <w:t xml:space="preserve">Исходные данные по вариантам </w:t>
      </w:r>
    </w:p>
    <w:tbl>
      <w:tblPr>
        <w:tblStyle w:val="TableGrid"/>
        <w:tblW w:w="9753" w:type="dxa"/>
        <w:tblInd w:w="-108" w:type="dxa"/>
        <w:tblCellMar>
          <w:top w:w="6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946"/>
        <w:gridCol w:w="1322"/>
        <w:gridCol w:w="1324"/>
        <w:gridCol w:w="1324"/>
        <w:gridCol w:w="1270"/>
        <w:gridCol w:w="1271"/>
        <w:gridCol w:w="1296"/>
      </w:tblGrid>
      <w:tr w:rsidR="006B164B" w:rsidRPr="006B164B" w:rsidTr="00F90DD9">
        <w:trPr>
          <w:trHeight w:val="332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jc w:val="both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Варианты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a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b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c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2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d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e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i/>
                <w:color w:val="000000"/>
                <w:sz w:val="24"/>
                <w:szCs w:val="28"/>
                <w:lang w:eastAsia="zh-CN"/>
              </w:rPr>
              <w:t xml:space="preserve">g </w:t>
            </w:r>
          </w:p>
        </w:tc>
      </w:tr>
      <w:tr w:rsidR="006B164B" w:rsidRPr="006B164B" w:rsidTr="00F90DD9">
        <w:trPr>
          <w:trHeight w:val="331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8000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0,5 </w:t>
            </w:r>
          </w:p>
        </w:tc>
      </w:tr>
      <w:tr w:rsidR="006B164B" w:rsidRPr="006B164B" w:rsidTr="00F90DD9">
        <w:trPr>
          <w:trHeight w:val="332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8000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0,5 </w:t>
            </w:r>
          </w:p>
        </w:tc>
      </w:tr>
      <w:tr w:rsidR="006B164B" w:rsidRPr="006B164B" w:rsidTr="00F90DD9">
        <w:trPr>
          <w:trHeight w:val="332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0,5 </w:t>
            </w:r>
          </w:p>
        </w:tc>
      </w:tr>
      <w:tr w:rsidR="006B164B" w:rsidRPr="006B164B" w:rsidTr="00F90DD9">
        <w:trPr>
          <w:trHeight w:val="331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</w:tr>
      <w:tr w:rsidR="006B164B" w:rsidRPr="006B164B" w:rsidTr="00F90DD9">
        <w:trPr>
          <w:trHeight w:val="332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8000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</w:tr>
      <w:tr w:rsidR="006B164B" w:rsidRPr="006B164B" w:rsidTr="00F90DD9">
        <w:trPr>
          <w:trHeight w:val="332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8000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</w:tr>
      <w:tr w:rsidR="006B164B" w:rsidRPr="006B164B" w:rsidTr="00F90DD9">
        <w:trPr>
          <w:trHeight w:val="331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5000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7000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9000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0,5 </w:t>
            </w:r>
          </w:p>
        </w:tc>
      </w:tr>
      <w:tr w:rsidR="006B164B" w:rsidRPr="006B164B" w:rsidTr="00F90DD9">
        <w:trPr>
          <w:trHeight w:val="332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8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</w:tr>
      <w:tr w:rsidR="006B164B" w:rsidRPr="006B164B" w:rsidTr="00F90DD9">
        <w:trPr>
          <w:trHeight w:val="332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9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6000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9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0,5 </w:t>
            </w:r>
          </w:p>
        </w:tc>
      </w:tr>
      <w:tr w:rsidR="006B164B" w:rsidRPr="006B164B" w:rsidTr="00F90DD9">
        <w:trPr>
          <w:trHeight w:val="331"/>
        </w:trPr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70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10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5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2000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3000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8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4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7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64B" w:rsidRPr="006B164B" w:rsidRDefault="006B164B" w:rsidP="006B164B">
            <w:pPr>
              <w:ind w:right="66"/>
              <w:jc w:val="center"/>
              <w:rPr>
                <w:color w:val="000000"/>
                <w:sz w:val="24"/>
                <w:szCs w:val="28"/>
                <w:lang w:eastAsia="zh-CN"/>
              </w:rPr>
            </w:pPr>
            <w:r w:rsidRPr="006B164B">
              <w:rPr>
                <w:color w:val="000000"/>
                <w:sz w:val="24"/>
                <w:szCs w:val="28"/>
                <w:lang w:eastAsia="zh-CN"/>
              </w:rPr>
              <w:t xml:space="preserve">1 </w:t>
            </w:r>
          </w:p>
        </w:tc>
      </w:tr>
    </w:tbl>
    <w:p w:rsidR="006B164B" w:rsidRPr="006B164B" w:rsidRDefault="006B164B" w:rsidP="006B164B">
      <w:pPr>
        <w:spacing w:after="7" w:line="259" w:lineRule="auto"/>
        <w:rPr>
          <w:color w:val="000000"/>
          <w:sz w:val="32"/>
          <w:szCs w:val="22"/>
          <w:lang w:eastAsia="zh-CN"/>
        </w:rPr>
      </w:pPr>
      <w:r w:rsidRPr="006B164B">
        <w:rPr>
          <w:color w:val="000000"/>
          <w:sz w:val="28"/>
          <w:szCs w:val="22"/>
          <w:lang w:eastAsia="zh-CN"/>
        </w:rPr>
        <w:t xml:space="preserve"> </w:t>
      </w: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bookmarkStart w:id="1" w:name="_GoBack"/>
      <w:bookmarkEnd w:id="1"/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6B164B" w:rsidRPr="006B164B" w:rsidRDefault="006B164B" w:rsidP="006B164B">
      <w:pPr>
        <w:shd w:val="clear" w:color="auto" w:fill="FFFFFF"/>
        <w:spacing w:after="200" w:line="276" w:lineRule="auto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sectPr w:rsidR="006B164B" w:rsidRPr="006B164B" w:rsidSect="00BB1907">
      <w:headerReference w:type="even" r:id="rId8"/>
      <w:headerReference w:type="default" r:id="rId9"/>
      <w:pgSz w:w="11906" w:h="16838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479" w:rsidRDefault="00942479">
      <w:r>
        <w:separator/>
      </w:r>
    </w:p>
  </w:endnote>
  <w:endnote w:type="continuationSeparator" w:id="0">
    <w:p w:rsidR="00942479" w:rsidRDefault="0094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479" w:rsidRDefault="00942479">
      <w:r>
        <w:separator/>
      </w:r>
    </w:p>
  </w:footnote>
  <w:footnote w:type="continuationSeparator" w:id="0">
    <w:p w:rsidR="00942479" w:rsidRDefault="0094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79" w:rsidRDefault="00942479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42479" w:rsidRDefault="009424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79" w:rsidRDefault="00942479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164B">
      <w:rPr>
        <w:rStyle w:val="ab"/>
        <w:noProof/>
      </w:rPr>
      <w:t>10</w:t>
    </w:r>
    <w:r>
      <w:rPr>
        <w:rStyle w:val="ab"/>
      </w:rPr>
      <w:fldChar w:fldCharType="end"/>
    </w:r>
  </w:p>
  <w:p w:rsidR="00942479" w:rsidRDefault="009424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DB63751"/>
    <w:multiLevelType w:val="hybridMultilevel"/>
    <w:tmpl w:val="424CBF28"/>
    <w:lvl w:ilvl="0" w:tplc="F42010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E36D07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2CE499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B7248B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5A494D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8C52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1DEB12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02A2D4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528E13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B46E0B"/>
    <w:multiLevelType w:val="hybridMultilevel"/>
    <w:tmpl w:val="CD060FE4"/>
    <w:lvl w:ilvl="0" w:tplc="E9DA14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79A9B74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8BE5064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FC6774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0C2018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B08417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942AD4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A8A275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928DFE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5A17276"/>
    <w:multiLevelType w:val="hybridMultilevel"/>
    <w:tmpl w:val="F0C45382"/>
    <w:lvl w:ilvl="0" w:tplc="69CC2FC4">
      <w:start w:val="1"/>
      <w:numFmt w:val="decimal"/>
      <w:lvlText w:val="%1)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166F62E1"/>
    <w:multiLevelType w:val="hybridMultilevel"/>
    <w:tmpl w:val="658624CC"/>
    <w:lvl w:ilvl="0" w:tplc="1D4EA31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96BA46">
      <w:start w:val="1"/>
      <w:numFmt w:val="lowerLetter"/>
      <w:lvlText w:val="%2"/>
      <w:lvlJc w:val="left"/>
      <w:pPr>
        <w:ind w:left="1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E2CB660">
      <w:start w:val="1"/>
      <w:numFmt w:val="lowerRoman"/>
      <w:lvlText w:val="%3"/>
      <w:lvlJc w:val="left"/>
      <w:pPr>
        <w:ind w:left="2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06A2634">
      <w:start w:val="1"/>
      <w:numFmt w:val="decimal"/>
      <w:lvlText w:val="%4"/>
      <w:lvlJc w:val="left"/>
      <w:pPr>
        <w:ind w:left="3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E6A0458">
      <w:start w:val="1"/>
      <w:numFmt w:val="lowerLetter"/>
      <w:lvlText w:val="%5"/>
      <w:lvlJc w:val="left"/>
      <w:pPr>
        <w:ind w:left="3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5AC9A6E">
      <w:start w:val="1"/>
      <w:numFmt w:val="lowerRoman"/>
      <w:lvlText w:val="%6"/>
      <w:lvlJc w:val="left"/>
      <w:pPr>
        <w:ind w:left="4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B89CD2">
      <w:start w:val="1"/>
      <w:numFmt w:val="decimal"/>
      <w:lvlText w:val="%7"/>
      <w:lvlJc w:val="left"/>
      <w:pPr>
        <w:ind w:left="5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BBA2392">
      <w:start w:val="1"/>
      <w:numFmt w:val="lowerLetter"/>
      <w:lvlText w:val="%8"/>
      <w:lvlJc w:val="left"/>
      <w:pPr>
        <w:ind w:left="6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6FCEF60">
      <w:start w:val="1"/>
      <w:numFmt w:val="lowerRoman"/>
      <w:lvlText w:val="%9"/>
      <w:lvlJc w:val="left"/>
      <w:pPr>
        <w:ind w:left="6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8C21227"/>
    <w:multiLevelType w:val="hybridMultilevel"/>
    <w:tmpl w:val="28F8253A"/>
    <w:lvl w:ilvl="0" w:tplc="985CA6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00C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C4FD0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9499B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CB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DC78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6EA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AA51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4069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AE45A0F"/>
    <w:multiLevelType w:val="hybridMultilevel"/>
    <w:tmpl w:val="7C287448"/>
    <w:lvl w:ilvl="0" w:tplc="4A1C8074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7479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5ED5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34C3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5CF8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68C2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FC7E9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1AA5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C27A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E00D67"/>
    <w:multiLevelType w:val="hybridMultilevel"/>
    <w:tmpl w:val="BFE406E8"/>
    <w:lvl w:ilvl="0" w:tplc="41F499C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785548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432302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A32368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FBCB8C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200232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FA652B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FFEF82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FA09C1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E7D56B6"/>
    <w:multiLevelType w:val="hybridMultilevel"/>
    <w:tmpl w:val="90CC6A3E"/>
    <w:lvl w:ilvl="0" w:tplc="29E6BB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624B32E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790446E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FECC3A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8A7F9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84A079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244CD2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4F25B78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3C69F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24C6711"/>
    <w:multiLevelType w:val="hybridMultilevel"/>
    <w:tmpl w:val="9878C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206F5B"/>
    <w:multiLevelType w:val="hybridMultilevel"/>
    <w:tmpl w:val="AB2EB0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26194858"/>
    <w:multiLevelType w:val="hybridMultilevel"/>
    <w:tmpl w:val="3542B398"/>
    <w:lvl w:ilvl="0" w:tplc="5178E984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3CEB8F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1C4B2D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EA25C0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C4CAD4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EBE9CF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092250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30E849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19E315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2F62038E"/>
    <w:multiLevelType w:val="hybridMultilevel"/>
    <w:tmpl w:val="3B38408C"/>
    <w:lvl w:ilvl="0" w:tplc="BA88773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8BC741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3907F4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066BE7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46A6BA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4F80AD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62AF3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6A2546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9C0567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04E63D1"/>
    <w:multiLevelType w:val="hybridMultilevel"/>
    <w:tmpl w:val="34AE617E"/>
    <w:lvl w:ilvl="0" w:tplc="A14A014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2EDB3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2DAD39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2341E3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ACA0B9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22007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2FE1AC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554C67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3A6E7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0117DC"/>
    <w:multiLevelType w:val="hybridMultilevel"/>
    <w:tmpl w:val="8BD4EEF4"/>
    <w:lvl w:ilvl="0" w:tplc="A3767F1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A2832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609A5E6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0F4BE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0B484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B58CE8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0804EE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2FCE8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CE81D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9B639E5"/>
    <w:multiLevelType w:val="hybridMultilevel"/>
    <w:tmpl w:val="779C0898"/>
    <w:lvl w:ilvl="0" w:tplc="0AA48F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B6227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70070A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DE428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B023A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CD2020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80067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67E6E0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72B2E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D0236CA"/>
    <w:multiLevelType w:val="hybridMultilevel"/>
    <w:tmpl w:val="1F429ABC"/>
    <w:lvl w:ilvl="0" w:tplc="AC3053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9C6B3CC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7FED9D2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DDAB9E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F22340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93678F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EC8941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6F2F99E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53EA3A4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4367E07"/>
    <w:multiLevelType w:val="hybridMultilevel"/>
    <w:tmpl w:val="328EC9DC"/>
    <w:lvl w:ilvl="0" w:tplc="791A396C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D0BA6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F6E52A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96465F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89CB74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B1687CA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4209CA8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E10F2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250E64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4413211"/>
    <w:multiLevelType w:val="hybridMultilevel"/>
    <w:tmpl w:val="820C8792"/>
    <w:lvl w:ilvl="0" w:tplc="90267E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40C608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0105ED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C30040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E04657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506F0D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8E2AC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E600A3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48AB69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8330693"/>
    <w:multiLevelType w:val="hybridMultilevel"/>
    <w:tmpl w:val="B6A8D592"/>
    <w:lvl w:ilvl="0" w:tplc="BE844EA4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30030E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04C8D4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DAE6B4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09CB0C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266340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998F06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B52097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AE8466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B5E07DB"/>
    <w:multiLevelType w:val="hybridMultilevel"/>
    <w:tmpl w:val="028C285C"/>
    <w:lvl w:ilvl="0" w:tplc="D3CA8636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B2A91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E453D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2EFE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16609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54939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2D96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F43FC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6EFA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BA07148"/>
    <w:multiLevelType w:val="hybridMultilevel"/>
    <w:tmpl w:val="C634678A"/>
    <w:lvl w:ilvl="0" w:tplc="AA74ACF2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EACC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CE64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26D2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98C5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B0DEB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2A74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BA30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1831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EB25BA8"/>
    <w:multiLevelType w:val="hybridMultilevel"/>
    <w:tmpl w:val="CDB2B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2D1511A"/>
    <w:multiLevelType w:val="hybridMultilevel"/>
    <w:tmpl w:val="15023EC2"/>
    <w:lvl w:ilvl="0" w:tplc="12EA0FF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247C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AA53B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32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3EE23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C8718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E6D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863E6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324D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CED298A"/>
    <w:multiLevelType w:val="hybridMultilevel"/>
    <w:tmpl w:val="4CBADA56"/>
    <w:lvl w:ilvl="0" w:tplc="C3DC4F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10F4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C4A87A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E80EB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770C46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A4E057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B665CF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A54AD00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1ECCA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E581726"/>
    <w:multiLevelType w:val="hybridMultilevel"/>
    <w:tmpl w:val="91BEA404"/>
    <w:lvl w:ilvl="0" w:tplc="9DB8074C">
      <w:start w:val="1"/>
      <w:numFmt w:val="bullet"/>
      <w:lvlText w:val="–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9E2E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D1AABA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72C5D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050CD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D5CD4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BF6A9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CDA75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96D3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1583AE8"/>
    <w:multiLevelType w:val="hybridMultilevel"/>
    <w:tmpl w:val="E512A4EA"/>
    <w:lvl w:ilvl="0" w:tplc="27728610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3AEFE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03019C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D5AF32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4422A9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989D0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A1243C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36869A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D2EF6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C02EBA"/>
    <w:multiLevelType w:val="hybridMultilevel"/>
    <w:tmpl w:val="4A700718"/>
    <w:lvl w:ilvl="0" w:tplc="6FCE93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C892C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DB2BD8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D6283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6BC97F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724E7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D9A894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C52669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BB0ADF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55467AB"/>
    <w:multiLevelType w:val="hybridMultilevel"/>
    <w:tmpl w:val="9B324900"/>
    <w:lvl w:ilvl="0" w:tplc="D3E8FD1A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5E53CA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2E0414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DDCC54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1C36A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3061DB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7546B8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B726A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4F8DC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82B4C3B"/>
    <w:multiLevelType w:val="hybridMultilevel"/>
    <w:tmpl w:val="7A84A522"/>
    <w:lvl w:ilvl="0" w:tplc="A8DA5E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27687D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78A066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33E4AE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32C710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7C78F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50ABD8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9106292C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44ACD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9E64F3C"/>
    <w:multiLevelType w:val="hybridMultilevel"/>
    <w:tmpl w:val="9B72F480"/>
    <w:lvl w:ilvl="0" w:tplc="7046BB1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AC0BEA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936231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6C074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FD4DC5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346183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C264F6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AD69E5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0657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C870A64"/>
    <w:multiLevelType w:val="hybridMultilevel"/>
    <w:tmpl w:val="8CFE5E36"/>
    <w:lvl w:ilvl="0" w:tplc="D7709A2C">
      <w:start w:val="6"/>
      <w:numFmt w:val="decimal"/>
      <w:lvlText w:val="%1)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7F3B65"/>
    <w:multiLevelType w:val="hybridMultilevel"/>
    <w:tmpl w:val="ABCE75F0"/>
    <w:lvl w:ilvl="0" w:tplc="EFEAAE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E9A95E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77AE18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E9E3F5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044509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2FC828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DD6ED0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208308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B30B1C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4"/>
  </w:num>
  <w:num w:numId="8">
    <w:abstractNumId w:val="26"/>
  </w:num>
  <w:num w:numId="9">
    <w:abstractNumId w:val="46"/>
  </w:num>
  <w:num w:numId="10">
    <w:abstractNumId w:val="56"/>
  </w:num>
  <w:num w:numId="11">
    <w:abstractNumId w:val="32"/>
  </w:num>
  <w:num w:numId="12">
    <w:abstractNumId w:val="51"/>
  </w:num>
  <w:num w:numId="13">
    <w:abstractNumId w:val="33"/>
  </w:num>
  <w:num w:numId="14">
    <w:abstractNumId w:val="53"/>
  </w:num>
  <w:num w:numId="15">
    <w:abstractNumId w:val="48"/>
  </w:num>
  <w:num w:numId="16">
    <w:abstractNumId w:val="25"/>
  </w:num>
  <w:num w:numId="17">
    <w:abstractNumId w:val="39"/>
  </w:num>
  <w:num w:numId="18">
    <w:abstractNumId w:val="27"/>
  </w:num>
  <w:num w:numId="19">
    <w:abstractNumId w:val="57"/>
  </w:num>
  <w:num w:numId="20">
    <w:abstractNumId w:val="49"/>
  </w:num>
  <w:num w:numId="21">
    <w:abstractNumId w:val="36"/>
  </w:num>
  <w:num w:numId="22">
    <w:abstractNumId w:val="40"/>
  </w:num>
  <w:num w:numId="23">
    <w:abstractNumId w:val="31"/>
  </w:num>
  <w:num w:numId="24">
    <w:abstractNumId w:val="50"/>
  </w:num>
  <w:num w:numId="25">
    <w:abstractNumId w:val="55"/>
  </w:num>
  <w:num w:numId="26">
    <w:abstractNumId w:val="38"/>
  </w:num>
  <w:num w:numId="27">
    <w:abstractNumId w:val="37"/>
  </w:num>
  <w:num w:numId="28">
    <w:abstractNumId w:val="41"/>
  </w:num>
  <w:num w:numId="29">
    <w:abstractNumId w:val="30"/>
  </w:num>
  <w:num w:numId="30">
    <w:abstractNumId w:val="54"/>
  </w:num>
  <w:num w:numId="31">
    <w:abstractNumId w:val="23"/>
  </w:num>
  <w:num w:numId="32">
    <w:abstractNumId w:val="34"/>
  </w:num>
  <w:num w:numId="33">
    <w:abstractNumId w:val="42"/>
  </w:num>
  <w:num w:numId="34">
    <w:abstractNumId w:val="52"/>
  </w:num>
  <w:num w:numId="35">
    <w:abstractNumId w:val="43"/>
  </w:num>
  <w:num w:numId="36">
    <w:abstractNumId w:val="28"/>
  </w:num>
  <w:num w:numId="37">
    <w:abstractNumId w:val="45"/>
  </w:num>
  <w:num w:numId="38">
    <w:abstractNumId w:val="29"/>
  </w:num>
  <w:num w:numId="39">
    <w:abstractNumId w:val="44"/>
  </w:num>
  <w:num w:numId="40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D5D"/>
    <w:rsid w:val="000E5E34"/>
    <w:rsid w:val="00145BB5"/>
    <w:rsid w:val="001B4B11"/>
    <w:rsid w:val="002363B2"/>
    <w:rsid w:val="00250BF0"/>
    <w:rsid w:val="002D04FC"/>
    <w:rsid w:val="00323A1A"/>
    <w:rsid w:val="003A36B1"/>
    <w:rsid w:val="003C1D32"/>
    <w:rsid w:val="00442668"/>
    <w:rsid w:val="004A4350"/>
    <w:rsid w:val="004A506A"/>
    <w:rsid w:val="00500517"/>
    <w:rsid w:val="005B0655"/>
    <w:rsid w:val="006B164B"/>
    <w:rsid w:val="007B10C0"/>
    <w:rsid w:val="008036D5"/>
    <w:rsid w:val="00840871"/>
    <w:rsid w:val="008F1584"/>
    <w:rsid w:val="008F6D59"/>
    <w:rsid w:val="00914A29"/>
    <w:rsid w:val="00942479"/>
    <w:rsid w:val="00975570"/>
    <w:rsid w:val="009820E0"/>
    <w:rsid w:val="009A380A"/>
    <w:rsid w:val="009A75F2"/>
    <w:rsid w:val="009D6471"/>
    <w:rsid w:val="00A338C2"/>
    <w:rsid w:val="00A905B7"/>
    <w:rsid w:val="00A9186E"/>
    <w:rsid w:val="00B345EF"/>
    <w:rsid w:val="00BB1907"/>
    <w:rsid w:val="00BF3BD6"/>
    <w:rsid w:val="00C36EDF"/>
    <w:rsid w:val="00C47A3A"/>
    <w:rsid w:val="00D3433B"/>
    <w:rsid w:val="00D55C19"/>
    <w:rsid w:val="00D60D5D"/>
    <w:rsid w:val="00DE35E2"/>
    <w:rsid w:val="00E33847"/>
    <w:rsid w:val="00E839FA"/>
    <w:rsid w:val="00F8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FB40"/>
  <w15:docId w15:val="{E6AE4DBB-241F-40AD-B523-FC5F8838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0">
    <w:name w:val="Сетка таблицы12"/>
    <w:basedOn w:val="a1"/>
    <w:next w:val="ac"/>
    <w:uiPriority w:val="39"/>
    <w:rsid w:val="006B164B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39"/>
    <w:rsid w:val="006B164B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semiHidden/>
    <w:rsid w:val="006B164B"/>
  </w:style>
  <w:style w:type="table" w:customStyle="1" w:styleId="41">
    <w:name w:val="Сетка таблицы4"/>
    <w:basedOn w:val="a1"/>
    <w:next w:val="ac"/>
    <w:rsid w:val="006B16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16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6B164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6B16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B164B"/>
  </w:style>
  <w:style w:type="paragraph" w:customStyle="1" w:styleId="footnotedescription">
    <w:name w:val="footnote description"/>
    <w:next w:val="a"/>
    <w:link w:val="footnotedescriptionChar"/>
    <w:hidden/>
    <w:rsid w:val="006B164B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6B164B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6B164B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6B164B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6B164B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6B164B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6B164B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6B164B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15</cp:revision>
  <cp:lastPrinted>2017-01-28T18:39:00Z</cp:lastPrinted>
  <dcterms:created xsi:type="dcterms:W3CDTF">2017-10-16T06:19:00Z</dcterms:created>
  <dcterms:modified xsi:type="dcterms:W3CDTF">2022-12-25T21:40:00Z</dcterms:modified>
</cp:coreProperties>
</file>